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ectPr w:rsidR="009B1CD0" w:rsidSect="002F47F4">
          <w:headerReference w:type="default" r:id="rId8"/>
          <w:footerReference w:type="default" r:id="rId9"/>
          <w:headerReference w:type="first" r:id="rId10"/>
          <w:footerReference w:type="first" r:id="rId11"/>
          <w:pgSz w:w="11906" w:h="16838"/>
          <w:pgMar w:top="454" w:right="851" w:bottom="736" w:left="851" w:header="720" w:footer="680" w:gutter="0"/>
          <w:cols w:space="720"/>
          <w:titlePg/>
          <w:docGrid w:linePitch="360"/>
        </w:sect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0F1847">
        <w:tc>
          <w:tcPr>
            <w:tcW w:w="9002" w:type="dxa"/>
            <w:shd w:val="clear" w:color="auto" w:fill="66CCFF"/>
          </w:tcPr>
          <w:p w:rsidR="00D7461F" w:rsidRDefault="00D7461F" w:rsidP="00D7461F">
            <w:pPr>
              <w:tabs>
                <w:tab w:val="left" w:pos="851"/>
              </w:tabs>
              <w:spacing w:before="120" w:after="120"/>
              <w:jc w:val="center"/>
              <w:rPr>
                <w:rFonts w:ascii="Arial" w:hAnsi="Arial" w:cs="Arial"/>
                <w:b/>
                <w:bCs/>
                <w:sz w:val="24"/>
                <w:szCs w:val="28"/>
              </w:rPr>
            </w:pPr>
            <w:r>
              <w:rPr>
                <w:rFonts w:ascii="Arial" w:hAnsi="Arial" w:cs="Arial"/>
                <w:b/>
                <w:bCs/>
                <w:caps/>
                <w:sz w:val="24"/>
                <w:szCs w:val="28"/>
              </w:rPr>
              <w:t>ATTRI1 (ACTE D’ENGAGEMENT)</w:t>
            </w:r>
          </w:p>
          <w:p w:rsidR="00190E43" w:rsidRDefault="00190E43" w:rsidP="00190E43">
            <w:pPr>
              <w:tabs>
                <w:tab w:val="left" w:pos="851"/>
              </w:tabs>
              <w:spacing w:before="120" w:after="120"/>
              <w:jc w:val="center"/>
              <w:rPr>
                <w:rFonts w:ascii="Calibri" w:hAnsi="Calibri" w:cs="Calibri"/>
                <w:b/>
                <w:sz w:val="28"/>
                <w:szCs w:val="28"/>
              </w:rPr>
            </w:pPr>
            <w:r w:rsidRPr="00190E43">
              <w:rPr>
                <w:rFonts w:ascii="Calibri" w:hAnsi="Calibri" w:cs="Calibri"/>
                <w:b/>
                <w:sz w:val="28"/>
                <w:szCs w:val="28"/>
              </w:rPr>
              <w:t>TRAVAUX DE MISE EN SECURITE INCENDIE ET TRAVAUX ANNEXES AU CENTRE MEDICAL LALANCE (68)</w:t>
            </w:r>
          </w:p>
          <w:p w:rsidR="00FB1563" w:rsidRPr="000F1847" w:rsidRDefault="00FB1563" w:rsidP="00190E43">
            <w:pPr>
              <w:tabs>
                <w:tab w:val="left" w:pos="851"/>
              </w:tabs>
              <w:spacing w:before="120" w:after="120"/>
              <w:jc w:val="center"/>
              <w:rPr>
                <w:rFonts w:ascii="Calibri" w:hAnsi="Calibri" w:cs="Calibri"/>
                <w:b/>
                <w:bCs/>
                <w:sz w:val="24"/>
                <w:szCs w:val="24"/>
              </w:rPr>
            </w:pPr>
            <w:r w:rsidRPr="00CB678E">
              <w:rPr>
                <w:rFonts w:ascii="Calibri" w:hAnsi="Calibri" w:cs="Calibri"/>
                <w:b/>
                <w:bCs/>
                <w:sz w:val="28"/>
                <w:szCs w:val="28"/>
              </w:rPr>
              <w:t xml:space="preserve">CONSULTATION : </w:t>
            </w:r>
            <w:r w:rsidR="00D32284">
              <w:rPr>
                <w:rFonts w:ascii="Calibri" w:hAnsi="Calibri" w:cs="Calibri"/>
                <w:b/>
                <w:bCs/>
                <w:sz w:val="28"/>
                <w:szCs w:val="28"/>
              </w:rPr>
              <w:t>01</w:t>
            </w:r>
            <w:r w:rsidR="00190E43">
              <w:rPr>
                <w:rFonts w:ascii="Calibri" w:hAnsi="Calibri" w:cs="Calibri"/>
                <w:b/>
                <w:bCs/>
                <w:sz w:val="28"/>
                <w:szCs w:val="28"/>
              </w:rPr>
              <w:t>2</w:t>
            </w:r>
            <w:r w:rsidR="00F028F6" w:rsidRPr="00CB678E">
              <w:rPr>
                <w:rFonts w:ascii="Calibri" w:hAnsi="Calibri" w:cs="Calibri"/>
                <w:b/>
                <w:bCs/>
                <w:sz w:val="28"/>
                <w:szCs w:val="28"/>
              </w:rPr>
              <w:t>/2025</w:t>
            </w:r>
          </w:p>
        </w:tc>
        <w:tc>
          <w:tcPr>
            <w:tcW w:w="1275" w:type="dxa"/>
            <w:shd w:val="clear" w:color="auto" w:fill="66CCFF"/>
          </w:tcPr>
          <w:p w:rsidR="009B1CD0" w:rsidRPr="000F1847" w:rsidRDefault="009B1CD0" w:rsidP="0083205E">
            <w:pPr>
              <w:pStyle w:val="Titre8"/>
              <w:tabs>
                <w:tab w:val="left" w:pos="851"/>
                <w:tab w:val="right" w:pos="9639"/>
              </w:tabs>
              <w:spacing w:before="120" w:after="120"/>
              <w:rPr>
                <w:rFonts w:ascii="Calibri" w:hAnsi="Calibri" w:cs="Calibri"/>
                <w:szCs w:val="24"/>
              </w:rPr>
            </w:pPr>
          </w:p>
        </w:tc>
      </w:tr>
    </w:tbl>
    <w:p w:rsidR="009B1CD0" w:rsidRPr="000F1847" w:rsidRDefault="009B1CD0" w:rsidP="006C4338">
      <w:pPr>
        <w:tabs>
          <w:tab w:val="left" w:pos="851"/>
        </w:tabs>
        <w:rPr>
          <w:rFonts w:ascii="Calibri" w:hAnsi="Calibri" w:cs="Calibri"/>
          <w:sz w:val="24"/>
          <w:szCs w:val="24"/>
        </w:rPr>
      </w:pPr>
    </w:p>
    <w:p w:rsidR="005003DD" w:rsidRPr="000F1847" w:rsidRDefault="005003DD" w:rsidP="006C4338">
      <w:pPr>
        <w:tabs>
          <w:tab w:val="left" w:pos="851"/>
        </w:tabs>
        <w:rPr>
          <w:rFonts w:ascii="Calibri" w:hAnsi="Calibri" w:cs="Calibri"/>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F1847">
        <w:tc>
          <w:tcPr>
            <w:tcW w:w="10277" w:type="dxa"/>
            <w:shd w:val="clear" w:color="auto" w:fill="66CCFF"/>
          </w:tcPr>
          <w:p w:rsidR="009B1CD0" w:rsidRPr="000F1847" w:rsidRDefault="009B1CD0" w:rsidP="005846FB">
            <w:pPr>
              <w:tabs>
                <w:tab w:val="left" w:pos="-142"/>
                <w:tab w:val="left" w:pos="851"/>
                <w:tab w:val="left" w:pos="4111"/>
              </w:tabs>
              <w:jc w:val="both"/>
              <w:rPr>
                <w:rFonts w:ascii="Calibri" w:hAnsi="Calibri" w:cs="Calibri"/>
                <w:sz w:val="24"/>
                <w:szCs w:val="24"/>
              </w:rPr>
            </w:pPr>
            <w:r w:rsidRPr="000F1847">
              <w:rPr>
                <w:rFonts w:ascii="Calibri" w:hAnsi="Calibri" w:cs="Calibri"/>
                <w:b/>
                <w:sz w:val="24"/>
                <w:szCs w:val="24"/>
              </w:rPr>
              <w:t xml:space="preserve">A - Objet </w:t>
            </w:r>
            <w:r w:rsidRPr="000F1847">
              <w:rPr>
                <w:rFonts w:ascii="Calibri" w:hAnsi="Calibri" w:cs="Calibri"/>
                <w:b/>
                <w:bCs/>
                <w:sz w:val="24"/>
                <w:szCs w:val="24"/>
              </w:rPr>
              <w:t>de l’acte d’engagement</w:t>
            </w:r>
            <w:r w:rsidRPr="000F1847">
              <w:rPr>
                <w:rFonts w:ascii="Calibri" w:hAnsi="Calibri" w:cs="Calibri"/>
                <w:b/>
                <w:sz w:val="24"/>
                <w:szCs w:val="24"/>
              </w:rPr>
              <w:t>.</w:t>
            </w:r>
          </w:p>
        </w:tc>
      </w:tr>
    </w:tbl>
    <w:p w:rsidR="009B1CD0" w:rsidRPr="000F1847" w:rsidRDefault="009B1CD0" w:rsidP="006C4338">
      <w:pPr>
        <w:tabs>
          <w:tab w:val="left" w:pos="426"/>
          <w:tab w:val="left" w:pos="851"/>
        </w:tabs>
        <w:jc w:val="both"/>
        <w:rPr>
          <w:rFonts w:ascii="Calibri" w:hAnsi="Calibri" w:cs="Calibri"/>
          <w:sz w:val="24"/>
          <w:szCs w:val="24"/>
        </w:rPr>
      </w:pPr>
    </w:p>
    <w:p w:rsidR="009B1CD0" w:rsidRPr="000F1847" w:rsidRDefault="009B1CD0" w:rsidP="006C4338">
      <w:pPr>
        <w:tabs>
          <w:tab w:val="left" w:pos="426"/>
          <w:tab w:val="left" w:pos="851"/>
        </w:tabs>
        <w:jc w:val="both"/>
        <w:rPr>
          <w:rFonts w:ascii="Calibri" w:hAnsi="Calibri" w:cs="Calibri"/>
          <w:i/>
          <w:sz w:val="24"/>
          <w:szCs w:val="24"/>
        </w:rPr>
      </w:pPr>
      <w:r w:rsidRPr="000F1847">
        <w:rPr>
          <w:rFonts w:ascii="Calibri" w:eastAsia="Wingdings" w:hAnsi="Calibri" w:cs="Calibri"/>
          <w:b/>
          <w:color w:val="66CCFF"/>
          <w:spacing w:val="-10"/>
          <w:sz w:val="24"/>
          <w:szCs w:val="24"/>
        </w:rPr>
        <w:t></w:t>
      </w:r>
      <w:r w:rsidRPr="000F1847">
        <w:rPr>
          <w:rFonts w:ascii="Calibri" w:eastAsia="Arial" w:hAnsi="Calibri" w:cs="Calibri"/>
          <w:spacing w:val="-10"/>
          <w:sz w:val="24"/>
          <w:szCs w:val="24"/>
        </w:rPr>
        <w:t xml:space="preserve">  </w:t>
      </w:r>
      <w:r w:rsidRPr="000F1847">
        <w:rPr>
          <w:rFonts w:ascii="Calibri" w:hAnsi="Calibri" w:cs="Calibri"/>
          <w:sz w:val="24"/>
          <w:szCs w:val="24"/>
        </w:rPr>
        <w:t xml:space="preserve">Objet </w:t>
      </w:r>
      <w:r w:rsidR="00CD185D" w:rsidRPr="000F1847">
        <w:rPr>
          <w:rFonts w:ascii="Calibri" w:hAnsi="Calibri" w:cs="Calibri"/>
          <w:bCs/>
          <w:sz w:val="24"/>
          <w:szCs w:val="24"/>
        </w:rPr>
        <w:t>du marché ou de l’accord-cadre</w:t>
      </w:r>
      <w:r w:rsidRPr="000F1847">
        <w:rPr>
          <w:rFonts w:ascii="Calibri" w:hAnsi="Calibri" w:cs="Calibri"/>
          <w:sz w:val="24"/>
          <w:szCs w:val="24"/>
        </w:rPr>
        <w:t>:</w:t>
      </w:r>
    </w:p>
    <w:p w:rsidR="00780581" w:rsidRDefault="00190E43" w:rsidP="00190E43">
      <w:pPr>
        <w:tabs>
          <w:tab w:val="left" w:pos="426"/>
          <w:tab w:val="left" w:pos="851"/>
        </w:tabs>
        <w:jc w:val="both"/>
        <w:rPr>
          <w:rFonts w:ascii="Calibri" w:hAnsi="Calibri" w:cs="Calibri"/>
          <w:b/>
          <w:sz w:val="24"/>
          <w:szCs w:val="24"/>
        </w:rPr>
      </w:pPr>
      <w:r w:rsidRPr="00190E43">
        <w:rPr>
          <w:rFonts w:ascii="Calibri" w:hAnsi="Calibri" w:cs="Calibri"/>
          <w:b/>
          <w:sz w:val="24"/>
          <w:szCs w:val="24"/>
        </w:rPr>
        <w:t>TRAVAUX DE MISE EN SECURITE INCENDIE ET TRAVAUX ANNEXES AU CENTRE MEDICAL LALANCE (68)</w:t>
      </w:r>
    </w:p>
    <w:p w:rsidR="00D32284" w:rsidRPr="000F1847" w:rsidRDefault="00D32284" w:rsidP="0083205E">
      <w:pPr>
        <w:tabs>
          <w:tab w:val="left" w:pos="426"/>
          <w:tab w:val="left" w:pos="851"/>
        </w:tabs>
        <w:jc w:val="both"/>
        <w:rPr>
          <w:rFonts w:ascii="Calibri" w:hAnsi="Calibri" w:cs="Calibri"/>
          <w:b/>
          <w:sz w:val="24"/>
          <w:szCs w:val="24"/>
        </w:rPr>
      </w:pPr>
    </w:p>
    <w:p w:rsidR="00D7461F" w:rsidRDefault="00D7461F" w:rsidP="00D7461F">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D7461F" w:rsidRDefault="00D7461F" w:rsidP="00D7461F">
      <w:pPr>
        <w:tabs>
          <w:tab w:val="left" w:pos="851"/>
        </w:tabs>
        <w:rPr>
          <w:rFonts w:ascii="Arial" w:hAnsi="Arial" w:cs="Arial"/>
        </w:rPr>
      </w:pPr>
      <w:r>
        <w:rPr>
          <w:rFonts w:ascii="Arial" w:hAnsi="Arial" w:cs="Arial"/>
          <w:i/>
          <w:sz w:val="18"/>
          <w:szCs w:val="18"/>
        </w:rPr>
        <w:t>(Cocher les cases correspondantes.)</w:t>
      </w:r>
    </w:p>
    <w:p w:rsidR="00D7461F" w:rsidRDefault="00D7461F" w:rsidP="00D7461F">
      <w:pPr>
        <w:tabs>
          <w:tab w:val="left" w:pos="284"/>
          <w:tab w:val="left" w:pos="851"/>
        </w:tabs>
        <w:ind w:left="284" w:firstLine="283"/>
        <w:jc w:val="both"/>
        <w:rPr>
          <w:rFonts w:ascii="Arial" w:hAnsi="Arial" w:cs="Arial"/>
        </w:rPr>
      </w:pPr>
    </w:p>
    <w:p w:rsidR="00D7461F" w:rsidRDefault="00D7461F" w:rsidP="00D7461F">
      <w:pPr>
        <w:numPr>
          <w:ilvl w:val="0"/>
          <w:numId w:val="7"/>
        </w:numPr>
        <w:tabs>
          <w:tab w:val="left" w:pos="284"/>
          <w:tab w:val="left" w:pos="851"/>
        </w:tabs>
        <w:suppressAutoHyphens w:val="0"/>
        <w:spacing w:before="120"/>
        <w:ind w:left="284" w:firstLine="283"/>
        <w:jc w:val="both"/>
        <w:rPr>
          <w:rFonts w:ascii="Arial" w:hAnsi="Arial" w:cs="Arial"/>
          <w:sz w:val="22"/>
          <w:szCs w:val="22"/>
        </w:rPr>
      </w:pPr>
      <w:r>
        <w:rPr>
          <w:rFonts w:ascii="Arial" w:hAnsi="Arial" w:cs="Arial"/>
          <w:sz w:val="22"/>
          <w:szCs w:val="22"/>
        </w:rPr>
        <w:fldChar w:fldCharType="begin">
          <w:ffData>
            <w:name w:val=""/>
            <w:enabled/>
            <w:calcOnExit w:val="0"/>
            <w:checkBox>
              <w:size w:val="20"/>
              <w:default w:val="1"/>
            </w:checkBox>
          </w:ffData>
        </w:fldChar>
      </w:r>
      <w:r>
        <w:rPr>
          <w:rFonts w:ascii="Arial" w:hAnsi="Arial" w:cs="Arial"/>
          <w:sz w:val="22"/>
          <w:szCs w:val="22"/>
        </w:rPr>
        <w:instrText xml:space="preserve"> FORMCHECKBOX </w:instrText>
      </w:r>
      <w:r w:rsidR="00E255DF">
        <w:rPr>
          <w:rFonts w:ascii="Arial" w:hAnsi="Arial" w:cs="Arial"/>
          <w:sz w:val="22"/>
          <w:szCs w:val="22"/>
        </w:rPr>
      </w:r>
      <w:r w:rsidR="00E255DF">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ab/>
        <w:t>Au(x) lot(s) n° (*) de la procédure de passation du marché public ou de l’accord-cadre (en cas d’allotissement) :</w:t>
      </w:r>
    </w:p>
    <w:p w:rsidR="00D7461F" w:rsidRDefault="00D7461F" w:rsidP="00D7461F">
      <w:pPr>
        <w:pStyle w:val="fcasegauche"/>
        <w:tabs>
          <w:tab w:val="left" w:pos="284"/>
          <w:tab w:val="left" w:pos="851"/>
        </w:tabs>
        <w:spacing w:after="0"/>
        <w:ind w:firstLine="283"/>
        <w:rPr>
          <w:rFonts w:ascii="Arial" w:hAnsi="Arial" w:cs="Arial"/>
          <w:sz w:val="18"/>
          <w:szCs w:val="18"/>
        </w:rPr>
      </w:pPr>
    </w:p>
    <w:p w:rsidR="00D7461F" w:rsidRDefault="00D7461F" w:rsidP="00D7461F">
      <w:pPr>
        <w:pStyle w:val="fcasegauche"/>
        <w:tabs>
          <w:tab w:val="left" w:pos="284"/>
        </w:tabs>
        <w:spacing w:after="0"/>
        <w:ind w:firstLine="283"/>
        <w:rPr>
          <w:rFonts w:ascii="Arial" w:hAnsi="Arial" w:cs="Arial"/>
          <w:sz w:val="22"/>
          <w:szCs w:val="22"/>
        </w:rPr>
      </w:pPr>
      <w:r>
        <w:rPr>
          <w:rFonts w:ascii="Arial" w:hAnsi="Arial" w:cs="Arial"/>
          <w:sz w:val="22"/>
          <w:szCs w:val="22"/>
        </w:rPr>
        <w:t>(*) Cocher le(s) lot(s) concerné(s) en page suivante.</w:t>
      </w:r>
    </w:p>
    <w:p w:rsidR="005003DD" w:rsidRPr="000F1847" w:rsidRDefault="005003DD" w:rsidP="00F028F6">
      <w:pPr>
        <w:tabs>
          <w:tab w:val="left" w:pos="426"/>
          <w:tab w:val="left" w:pos="851"/>
        </w:tabs>
        <w:jc w:val="both"/>
        <w:rPr>
          <w:rFonts w:ascii="Calibri" w:hAnsi="Calibri" w:cs="Calibri"/>
          <w:i/>
          <w:sz w:val="24"/>
          <w:szCs w:val="24"/>
        </w:rPr>
      </w:pPr>
    </w:p>
    <w:p w:rsidR="009B1CD0" w:rsidRPr="000F1847" w:rsidRDefault="009B1CD0" w:rsidP="00093596">
      <w:pPr>
        <w:pStyle w:val="fcasegauche"/>
        <w:tabs>
          <w:tab w:val="left" w:pos="851"/>
        </w:tabs>
        <w:spacing w:after="0"/>
        <w:ind w:left="0" w:firstLine="0"/>
        <w:jc w:val="center"/>
        <w:rPr>
          <w:rFonts w:ascii="Calibri" w:hAnsi="Calibri" w:cs="Calibri"/>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F1847">
        <w:tc>
          <w:tcPr>
            <w:tcW w:w="10277" w:type="dxa"/>
            <w:shd w:val="clear" w:color="auto" w:fill="66CCFF"/>
          </w:tcPr>
          <w:p w:rsidR="009B1CD0" w:rsidRPr="000F1847" w:rsidRDefault="00CF04B3" w:rsidP="009B45B9">
            <w:pPr>
              <w:tabs>
                <w:tab w:val="left" w:pos="-142"/>
                <w:tab w:val="left" w:pos="851"/>
                <w:tab w:val="left" w:pos="4111"/>
              </w:tabs>
              <w:jc w:val="both"/>
              <w:rPr>
                <w:rFonts w:ascii="Calibri" w:hAnsi="Calibri" w:cs="Calibri"/>
                <w:sz w:val="24"/>
                <w:szCs w:val="24"/>
              </w:rPr>
            </w:pPr>
            <w:r w:rsidRPr="000F1847">
              <w:rPr>
                <w:rFonts w:ascii="Calibri" w:hAnsi="Calibri" w:cs="Calibri"/>
                <w:sz w:val="24"/>
                <w:szCs w:val="24"/>
              </w:rPr>
              <w:tab/>
            </w:r>
            <w:r w:rsidR="009B1CD0" w:rsidRPr="000F1847">
              <w:rPr>
                <w:rFonts w:ascii="Calibri" w:hAnsi="Calibri" w:cs="Calibri"/>
                <w:b/>
                <w:sz w:val="24"/>
                <w:szCs w:val="24"/>
              </w:rPr>
              <w:t xml:space="preserve">B - Engagement </w:t>
            </w:r>
            <w:r w:rsidR="00166B56" w:rsidRPr="000F1847">
              <w:rPr>
                <w:rFonts w:ascii="Calibri" w:hAnsi="Calibri" w:cs="Calibri"/>
                <w:b/>
                <w:sz w:val="24"/>
                <w:szCs w:val="24"/>
              </w:rPr>
              <w:t>du titulaire ou du groupement titulaire</w:t>
            </w:r>
            <w:r w:rsidR="009B1CD0" w:rsidRPr="000F1847">
              <w:rPr>
                <w:rFonts w:ascii="Calibri" w:hAnsi="Calibri" w:cs="Calibri"/>
                <w:b/>
                <w:sz w:val="24"/>
                <w:szCs w:val="24"/>
              </w:rPr>
              <w:t>.</w:t>
            </w:r>
          </w:p>
        </w:tc>
      </w:tr>
    </w:tbl>
    <w:p w:rsidR="009B1CD0" w:rsidRPr="000F1847" w:rsidRDefault="009B1CD0" w:rsidP="006C4338">
      <w:pPr>
        <w:tabs>
          <w:tab w:val="left" w:pos="851"/>
        </w:tabs>
        <w:rPr>
          <w:rFonts w:ascii="Calibri" w:hAnsi="Calibri" w:cs="Calibri"/>
          <w:sz w:val="24"/>
          <w:szCs w:val="24"/>
        </w:rPr>
      </w:pPr>
    </w:p>
    <w:p w:rsidR="009B1CD0" w:rsidRPr="000F1847" w:rsidRDefault="009B1CD0" w:rsidP="006C4338">
      <w:pPr>
        <w:pStyle w:val="Titre2"/>
        <w:tabs>
          <w:tab w:val="left" w:pos="851"/>
          <w:tab w:val="left" w:pos="2268"/>
        </w:tabs>
        <w:rPr>
          <w:rFonts w:ascii="Calibri" w:hAnsi="Calibri" w:cs="Calibri"/>
          <w:i/>
          <w:iCs/>
          <w:sz w:val="24"/>
          <w:szCs w:val="24"/>
        </w:rPr>
      </w:pPr>
      <w:r w:rsidRPr="000F1847">
        <w:rPr>
          <w:rFonts w:ascii="Calibri" w:hAnsi="Calibri" w:cs="Calibri"/>
          <w:sz w:val="24"/>
          <w:szCs w:val="24"/>
        </w:rPr>
        <w:t xml:space="preserve">B1 - Identification et engagement </w:t>
      </w:r>
      <w:r w:rsidR="00CD185D" w:rsidRPr="000F1847">
        <w:rPr>
          <w:rFonts w:ascii="Calibri" w:hAnsi="Calibri" w:cs="Calibri"/>
          <w:sz w:val="24"/>
          <w:szCs w:val="24"/>
        </w:rPr>
        <w:t>du titulaire</w:t>
      </w:r>
      <w:r w:rsidR="0021797C" w:rsidRPr="000F1847">
        <w:rPr>
          <w:rFonts w:ascii="Calibri" w:hAnsi="Calibri" w:cs="Calibri"/>
          <w:sz w:val="24"/>
          <w:szCs w:val="24"/>
        </w:rPr>
        <w:t xml:space="preserve"> ou du groupement titulaire</w:t>
      </w:r>
      <w:r w:rsidRPr="000F1847">
        <w:rPr>
          <w:rFonts w:ascii="Calibri" w:hAnsi="Calibri" w:cs="Calibri"/>
          <w:sz w:val="24"/>
          <w:szCs w:val="24"/>
        </w:rPr>
        <w:t> :</w:t>
      </w:r>
    </w:p>
    <w:p w:rsidR="009B1CD0" w:rsidRPr="000F1847" w:rsidRDefault="009B1CD0" w:rsidP="00E47798">
      <w:pPr>
        <w:tabs>
          <w:tab w:val="left" w:pos="851"/>
        </w:tabs>
        <w:jc w:val="both"/>
        <w:rPr>
          <w:rFonts w:ascii="Calibri" w:hAnsi="Calibri" w:cs="Calibri"/>
          <w:sz w:val="24"/>
          <w:szCs w:val="24"/>
        </w:rPr>
      </w:pPr>
      <w:r w:rsidRPr="000F1847">
        <w:rPr>
          <w:rFonts w:ascii="Calibri" w:hAnsi="Calibri" w:cs="Calibri"/>
          <w:sz w:val="24"/>
          <w:szCs w:val="24"/>
        </w:rPr>
        <w:t>Après avoir pris connaissance des pièces constitutives du marché ou de l’accord-cadre suivantes,</w:t>
      </w:r>
      <w:r w:rsidR="00D7461F">
        <w:rPr>
          <w:rFonts w:ascii="Calibri" w:hAnsi="Calibri" w:cs="Calibri"/>
          <w:sz w:val="24"/>
          <w:szCs w:val="24"/>
        </w:rPr>
        <w:t xml:space="preserve"> CCAP, CCTP, CCAG TRAVAUX</w:t>
      </w:r>
      <w:r w:rsidR="00F028F6" w:rsidRPr="000F1847">
        <w:rPr>
          <w:rFonts w:ascii="Calibri" w:hAnsi="Calibri" w:cs="Calibri"/>
          <w:sz w:val="24"/>
          <w:szCs w:val="24"/>
        </w:rPr>
        <w:t xml:space="preserve">, </w:t>
      </w:r>
      <w:r w:rsidR="00D7461F">
        <w:rPr>
          <w:rFonts w:ascii="Calibri" w:hAnsi="Calibri" w:cs="Calibri"/>
          <w:sz w:val="24"/>
          <w:szCs w:val="24"/>
        </w:rPr>
        <w:t>DPGF</w:t>
      </w:r>
      <w:r w:rsidR="00F028F6" w:rsidRPr="000F1847">
        <w:rPr>
          <w:rFonts w:ascii="Calibri" w:hAnsi="Calibri" w:cs="Calibri"/>
          <w:sz w:val="24"/>
          <w:szCs w:val="24"/>
        </w:rPr>
        <w:t xml:space="preserve"> </w:t>
      </w:r>
      <w:r w:rsidRPr="000F1847">
        <w:rPr>
          <w:rFonts w:ascii="Calibri" w:hAnsi="Calibri" w:cs="Calibri"/>
          <w:sz w:val="24"/>
          <w:szCs w:val="24"/>
        </w:rPr>
        <w:t>et conformément à leurs clauses,</w:t>
      </w:r>
    </w:p>
    <w:p w:rsidR="009B1CD0" w:rsidRPr="000F1847" w:rsidRDefault="009B1CD0" w:rsidP="0083205E">
      <w:pPr>
        <w:tabs>
          <w:tab w:val="left" w:pos="851"/>
        </w:tabs>
        <w:jc w:val="both"/>
        <w:rPr>
          <w:rFonts w:ascii="Calibri" w:hAnsi="Calibri" w:cs="Calibri"/>
          <w:sz w:val="24"/>
          <w:szCs w:val="24"/>
        </w:rPr>
      </w:pPr>
    </w:p>
    <w:p w:rsidR="009B1CD0" w:rsidRPr="000F1847" w:rsidRDefault="007D7A65" w:rsidP="0083205E">
      <w:pPr>
        <w:tabs>
          <w:tab w:val="left" w:pos="851"/>
        </w:tabs>
        <w:ind w:left="851"/>
        <w:jc w:val="both"/>
        <w:rPr>
          <w:rFonts w:ascii="Calibri" w:hAnsi="Calibri" w:cs="Calibri"/>
          <w:sz w:val="24"/>
          <w:szCs w:val="24"/>
        </w:rPr>
      </w:pPr>
      <w:r w:rsidRPr="000F1847">
        <w:rPr>
          <w:rFonts w:ascii="Calibri" w:hAnsi="Calibri" w:cs="Calibri"/>
          <w:sz w:val="24"/>
          <w:szCs w:val="24"/>
        </w:rPr>
        <w:fldChar w:fldCharType="begin">
          <w:ffData>
            <w:name w:val=""/>
            <w:enabled/>
            <w:calcOnExit w:val="0"/>
            <w:checkBox>
              <w:size w:val="20"/>
              <w:default w:val="0"/>
            </w:checkBox>
          </w:ffData>
        </w:fldChar>
      </w:r>
      <w:r w:rsidRPr="000F1847">
        <w:rPr>
          <w:rFonts w:ascii="Calibri" w:hAnsi="Calibri" w:cs="Calibri"/>
          <w:sz w:val="24"/>
          <w:szCs w:val="24"/>
        </w:rPr>
        <w:instrText xml:space="preserve"> FORMCHECKBOX </w:instrText>
      </w:r>
      <w:r w:rsidR="00E255DF">
        <w:rPr>
          <w:rFonts w:ascii="Calibri" w:hAnsi="Calibri" w:cs="Calibri"/>
          <w:sz w:val="24"/>
          <w:szCs w:val="24"/>
        </w:rPr>
      </w:r>
      <w:r w:rsidR="00E255DF">
        <w:rPr>
          <w:rFonts w:ascii="Calibri" w:hAnsi="Calibri" w:cs="Calibri"/>
          <w:sz w:val="24"/>
          <w:szCs w:val="24"/>
        </w:rPr>
        <w:fldChar w:fldCharType="separate"/>
      </w:r>
      <w:r w:rsidRPr="000F1847">
        <w:rPr>
          <w:rFonts w:ascii="Calibri" w:hAnsi="Calibri" w:cs="Calibri"/>
          <w:sz w:val="24"/>
          <w:szCs w:val="24"/>
        </w:rPr>
        <w:fldChar w:fldCharType="end"/>
      </w:r>
      <w:r w:rsidR="009B1CD0" w:rsidRPr="000F1847">
        <w:rPr>
          <w:rFonts w:ascii="Calibri" w:hAnsi="Calibri" w:cs="Calibri"/>
          <w:sz w:val="24"/>
          <w:szCs w:val="24"/>
        </w:rPr>
        <w:t xml:space="preserve"> Le signataire</w:t>
      </w:r>
    </w:p>
    <w:p w:rsidR="009B1CD0" w:rsidRPr="000F1847" w:rsidRDefault="007D7A65" w:rsidP="0083205E">
      <w:pPr>
        <w:tabs>
          <w:tab w:val="left" w:pos="851"/>
        </w:tabs>
        <w:spacing w:before="120"/>
        <w:ind w:left="1701"/>
        <w:jc w:val="both"/>
        <w:rPr>
          <w:rFonts w:ascii="Calibri" w:hAnsi="Calibri" w:cs="Calibri"/>
          <w:i/>
          <w:sz w:val="24"/>
          <w:szCs w:val="24"/>
        </w:rPr>
      </w:pPr>
      <w:r w:rsidRPr="000F1847">
        <w:rPr>
          <w:rFonts w:ascii="Calibri" w:hAnsi="Calibri" w:cs="Calibri"/>
          <w:sz w:val="24"/>
          <w:szCs w:val="24"/>
        </w:rPr>
        <w:fldChar w:fldCharType="begin">
          <w:ffData>
            <w:name w:val=""/>
            <w:enabled/>
            <w:calcOnExit w:val="0"/>
            <w:checkBox>
              <w:size w:val="20"/>
              <w:default w:val="0"/>
            </w:checkBox>
          </w:ffData>
        </w:fldChar>
      </w:r>
      <w:r w:rsidRPr="000F1847">
        <w:rPr>
          <w:rFonts w:ascii="Calibri" w:hAnsi="Calibri" w:cs="Calibri"/>
          <w:sz w:val="24"/>
          <w:szCs w:val="24"/>
        </w:rPr>
        <w:instrText xml:space="preserve"> FORMCHECKBOX </w:instrText>
      </w:r>
      <w:r w:rsidR="00E255DF">
        <w:rPr>
          <w:rFonts w:ascii="Calibri" w:hAnsi="Calibri" w:cs="Calibri"/>
          <w:sz w:val="24"/>
          <w:szCs w:val="24"/>
        </w:rPr>
      </w:r>
      <w:r w:rsidR="00E255DF">
        <w:rPr>
          <w:rFonts w:ascii="Calibri" w:hAnsi="Calibri" w:cs="Calibri"/>
          <w:sz w:val="24"/>
          <w:szCs w:val="24"/>
        </w:rPr>
        <w:fldChar w:fldCharType="separate"/>
      </w:r>
      <w:r w:rsidRPr="000F1847">
        <w:rPr>
          <w:rFonts w:ascii="Calibri" w:hAnsi="Calibri" w:cs="Calibri"/>
          <w:sz w:val="24"/>
          <w:szCs w:val="24"/>
        </w:rPr>
        <w:fldChar w:fldCharType="end"/>
      </w:r>
      <w:r w:rsidR="009B1CD0" w:rsidRPr="000F1847">
        <w:rPr>
          <w:rFonts w:ascii="Calibri" w:hAnsi="Calibri" w:cs="Calibri"/>
          <w:sz w:val="24"/>
          <w:szCs w:val="24"/>
        </w:rPr>
        <w:t xml:space="preserve"> s’engage, sur la base de son offre et pour son propre compte ;</w:t>
      </w:r>
    </w:p>
    <w:p w:rsidR="009B1CD0" w:rsidRPr="000F1847" w:rsidRDefault="009B1CD0" w:rsidP="00934503">
      <w:pPr>
        <w:pStyle w:val="En-tte"/>
        <w:tabs>
          <w:tab w:val="clear" w:pos="4536"/>
          <w:tab w:val="clear" w:pos="9072"/>
          <w:tab w:val="left" w:pos="851"/>
        </w:tabs>
        <w:jc w:val="both"/>
        <w:rPr>
          <w:rFonts w:ascii="Calibri" w:hAnsi="Calibri" w:cs="Calibri"/>
          <w:sz w:val="24"/>
          <w:szCs w:val="24"/>
        </w:rPr>
      </w:pPr>
      <w:r w:rsidRPr="000F1847">
        <w:rPr>
          <w:rFonts w:ascii="Calibri" w:hAnsi="Calibri" w:cs="Calibri"/>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0F1847" w:rsidRDefault="009B1CD0" w:rsidP="00CD46CC">
      <w:pPr>
        <w:tabs>
          <w:tab w:val="left" w:pos="851"/>
        </w:tabs>
        <w:jc w:val="both"/>
        <w:rPr>
          <w:rFonts w:ascii="Calibri" w:hAnsi="Calibri" w:cs="Calibri"/>
          <w:sz w:val="24"/>
          <w:szCs w:val="24"/>
        </w:rPr>
      </w:pPr>
    </w:p>
    <w:p w:rsidR="009B1CD0" w:rsidRPr="000F1847" w:rsidRDefault="007D7A65" w:rsidP="009B45B9">
      <w:pPr>
        <w:tabs>
          <w:tab w:val="left" w:pos="851"/>
        </w:tabs>
        <w:ind w:left="1701"/>
        <w:jc w:val="both"/>
        <w:rPr>
          <w:rFonts w:ascii="Calibri" w:hAnsi="Calibri" w:cs="Calibri"/>
          <w:i/>
          <w:sz w:val="24"/>
          <w:szCs w:val="24"/>
        </w:rPr>
      </w:pPr>
      <w:r w:rsidRPr="000F1847">
        <w:rPr>
          <w:rFonts w:ascii="Calibri" w:hAnsi="Calibri" w:cs="Calibri"/>
          <w:sz w:val="24"/>
          <w:szCs w:val="24"/>
        </w:rPr>
        <w:fldChar w:fldCharType="begin">
          <w:ffData>
            <w:name w:val=""/>
            <w:enabled/>
            <w:calcOnExit w:val="0"/>
            <w:checkBox>
              <w:size w:val="20"/>
              <w:default w:val="0"/>
            </w:checkBox>
          </w:ffData>
        </w:fldChar>
      </w:r>
      <w:r w:rsidRPr="000F1847">
        <w:rPr>
          <w:rFonts w:ascii="Calibri" w:hAnsi="Calibri" w:cs="Calibri"/>
          <w:sz w:val="24"/>
          <w:szCs w:val="24"/>
        </w:rPr>
        <w:instrText xml:space="preserve"> FORMCHECKBOX </w:instrText>
      </w:r>
      <w:r w:rsidR="00E255DF">
        <w:rPr>
          <w:rFonts w:ascii="Calibri" w:hAnsi="Calibri" w:cs="Calibri"/>
          <w:sz w:val="24"/>
          <w:szCs w:val="24"/>
        </w:rPr>
      </w:r>
      <w:r w:rsidR="00E255DF">
        <w:rPr>
          <w:rFonts w:ascii="Calibri" w:hAnsi="Calibri" w:cs="Calibri"/>
          <w:sz w:val="24"/>
          <w:szCs w:val="24"/>
        </w:rPr>
        <w:fldChar w:fldCharType="separate"/>
      </w:r>
      <w:r w:rsidRPr="000F1847">
        <w:rPr>
          <w:rFonts w:ascii="Calibri" w:hAnsi="Calibri" w:cs="Calibri"/>
          <w:sz w:val="24"/>
          <w:szCs w:val="24"/>
        </w:rPr>
        <w:fldChar w:fldCharType="end"/>
      </w:r>
      <w:r w:rsidR="009B1CD0" w:rsidRPr="000F1847">
        <w:rPr>
          <w:rFonts w:ascii="Calibri" w:hAnsi="Calibri" w:cs="Calibri"/>
          <w:sz w:val="24"/>
          <w:szCs w:val="24"/>
        </w:rPr>
        <w:t xml:space="preserve"> engage la société ……………………… sur la base de son offre ;</w:t>
      </w:r>
    </w:p>
    <w:p w:rsidR="009B1CD0" w:rsidRPr="000F1847" w:rsidRDefault="009B1CD0" w:rsidP="009B45B9">
      <w:pPr>
        <w:pStyle w:val="En-tte"/>
        <w:tabs>
          <w:tab w:val="clear" w:pos="4536"/>
          <w:tab w:val="clear" w:pos="9072"/>
          <w:tab w:val="left" w:pos="851"/>
        </w:tabs>
        <w:jc w:val="both"/>
        <w:rPr>
          <w:rFonts w:ascii="Calibri" w:hAnsi="Calibri" w:cs="Calibri"/>
          <w:sz w:val="24"/>
          <w:szCs w:val="24"/>
        </w:rPr>
      </w:pPr>
      <w:r w:rsidRPr="000F1847">
        <w:rPr>
          <w:rFonts w:ascii="Calibri" w:hAnsi="Calibri" w:cs="Calibri"/>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0F1847" w:rsidRDefault="007D7A65" w:rsidP="009B45B9">
      <w:pPr>
        <w:pStyle w:val="fcase1ertab"/>
        <w:tabs>
          <w:tab w:val="left" w:pos="851"/>
        </w:tabs>
        <w:spacing w:before="120"/>
        <w:ind w:left="851" w:firstLine="0"/>
        <w:rPr>
          <w:rFonts w:ascii="Calibri" w:hAnsi="Calibri" w:cs="Calibri"/>
          <w:i/>
          <w:sz w:val="24"/>
          <w:szCs w:val="24"/>
        </w:rPr>
      </w:pPr>
      <w:r w:rsidRPr="000F1847">
        <w:rPr>
          <w:rFonts w:ascii="Calibri" w:hAnsi="Calibri" w:cs="Calibri"/>
          <w:sz w:val="24"/>
          <w:szCs w:val="24"/>
        </w:rPr>
        <w:fldChar w:fldCharType="begin">
          <w:ffData>
            <w:name w:val=""/>
            <w:enabled/>
            <w:calcOnExit w:val="0"/>
            <w:checkBox>
              <w:size w:val="20"/>
              <w:default w:val="0"/>
            </w:checkBox>
          </w:ffData>
        </w:fldChar>
      </w:r>
      <w:r w:rsidRPr="000F1847">
        <w:rPr>
          <w:rFonts w:ascii="Calibri" w:hAnsi="Calibri" w:cs="Calibri"/>
          <w:sz w:val="24"/>
          <w:szCs w:val="24"/>
        </w:rPr>
        <w:instrText xml:space="preserve"> FORMCHECKBOX </w:instrText>
      </w:r>
      <w:r w:rsidR="00E255DF">
        <w:rPr>
          <w:rFonts w:ascii="Calibri" w:hAnsi="Calibri" w:cs="Calibri"/>
          <w:sz w:val="24"/>
          <w:szCs w:val="24"/>
        </w:rPr>
      </w:r>
      <w:r w:rsidR="00E255DF">
        <w:rPr>
          <w:rFonts w:ascii="Calibri" w:hAnsi="Calibri" w:cs="Calibri"/>
          <w:sz w:val="24"/>
          <w:szCs w:val="24"/>
        </w:rPr>
        <w:fldChar w:fldCharType="separate"/>
      </w:r>
      <w:r w:rsidRPr="000F1847">
        <w:rPr>
          <w:rFonts w:ascii="Calibri" w:hAnsi="Calibri" w:cs="Calibri"/>
          <w:sz w:val="24"/>
          <w:szCs w:val="24"/>
        </w:rPr>
        <w:fldChar w:fldCharType="end"/>
      </w:r>
      <w:r w:rsidR="009B1CD0" w:rsidRPr="000F1847">
        <w:rPr>
          <w:rFonts w:ascii="Calibri" w:hAnsi="Calibri" w:cs="Calibri"/>
          <w:sz w:val="24"/>
          <w:szCs w:val="24"/>
        </w:rPr>
        <w:t xml:space="preserve"> L’ensemble des membres du groupement s’engagent, sur la base de l’offre du groupement ;</w:t>
      </w:r>
    </w:p>
    <w:p w:rsidR="009B1CD0" w:rsidRPr="000F1847" w:rsidRDefault="009B1CD0" w:rsidP="009B45B9">
      <w:pPr>
        <w:tabs>
          <w:tab w:val="left" w:pos="851"/>
        </w:tabs>
        <w:jc w:val="both"/>
        <w:rPr>
          <w:rFonts w:ascii="Calibri" w:hAnsi="Calibri" w:cs="Calibri"/>
          <w:sz w:val="24"/>
          <w:szCs w:val="24"/>
        </w:rPr>
      </w:pPr>
      <w:r w:rsidRPr="000F1847">
        <w:rPr>
          <w:rFonts w:ascii="Calibri" w:hAnsi="Calibri" w:cs="Calibr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F1847">
        <w:rPr>
          <w:rFonts w:ascii="Calibri" w:hAnsi="Calibri" w:cs="Calibri"/>
          <w:i/>
          <w:iCs/>
          <w:sz w:val="24"/>
          <w:szCs w:val="24"/>
        </w:rPr>
        <w:t>]</w:t>
      </w:r>
    </w:p>
    <w:p w:rsidR="009B1CD0" w:rsidRPr="000F1847" w:rsidRDefault="009B1CD0" w:rsidP="009B45B9">
      <w:pPr>
        <w:pStyle w:val="fcase1ertab"/>
        <w:tabs>
          <w:tab w:val="left" w:pos="851"/>
        </w:tabs>
        <w:ind w:left="0" w:firstLine="0"/>
        <w:rPr>
          <w:rFonts w:ascii="Calibri" w:hAnsi="Calibri" w:cs="Calibri"/>
          <w:sz w:val="24"/>
          <w:szCs w:val="24"/>
        </w:rPr>
      </w:pPr>
    </w:p>
    <w:p w:rsidR="009B1CD0" w:rsidRDefault="009B1CD0" w:rsidP="00F028F6">
      <w:pPr>
        <w:pStyle w:val="fcase1ertab"/>
        <w:tabs>
          <w:tab w:val="left" w:pos="851"/>
        </w:tabs>
        <w:ind w:left="0" w:firstLine="0"/>
        <w:rPr>
          <w:rFonts w:ascii="Calibri" w:hAnsi="Calibri" w:cs="Calibri"/>
          <w:sz w:val="24"/>
          <w:szCs w:val="24"/>
        </w:rPr>
      </w:pPr>
      <w:r w:rsidRPr="000F1847">
        <w:rPr>
          <w:rFonts w:ascii="Calibri" w:hAnsi="Calibri" w:cs="Calibri"/>
          <w:sz w:val="24"/>
          <w:szCs w:val="24"/>
        </w:rPr>
        <w:t>à exéc</w:t>
      </w:r>
      <w:r w:rsidR="00F028F6" w:rsidRPr="000F1847">
        <w:rPr>
          <w:rFonts w:ascii="Calibri" w:hAnsi="Calibri" w:cs="Calibri"/>
          <w:sz w:val="24"/>
          <w:szCs w:val="24"/>
        </w:rPr>
        <w:t>uter les prestations demandées </w:t>
      </w:r>
      <w:r w:rsidRPr="000F1847">
        <w:rPr>
          <w:rFonts w:ascii="Calibri" w:hAnsi="Calibri" w:cs="Calibri"/>
          <w:sz w:val="24"/>
          <w:szCs w:val="24"/>
        </w:rPr>
        <w:t>aux prix indiqués</w:t>
      </w:r>
      <w:r w:rsidR="00E3659C">
        <w:rPr>
          <w:rFonts w:ascii="Calibri" w:hAnsi="Calibri" w:cs="Calibri"/>
          <w:sz w:val="24"/>
          <w:szCs w:val="24"/>
        </w:rPr>
        <w:t xml:space="preserve"> selon le montant forfaitaire annuel ci-dessous et selon </w:t>
      </w:r>
      <w:r w:rsidRPr="000F1847">
        <w:rPr>
          <w:rFonts w:ascii="Calibri" w:hAnsi="Calibri" w:cs="Calibri"/>
          <w:sz w:val="24"/>
          <w:szCs w:val="24"/>
        </w:rPr>
        <w:t xml:space="preserve">l’annexe financière </w:t>
      </w:r>
      <w:r w:rsidR="006672CA" w:rsidRPr="000F1847">
        <w:rPr>
          <w:rFonts w:ascii="Calibri" w:hAnsi="Calibri" w:cs="Calibri"/>
          <w:sz w:val="24"/>
          <w:szCs w:val="24"/>
        </w:rPr>
        <w:t>(</w:t>
      </w:r>
      <w:r w:rsidR="008C4FEC" w:rsidRPr="000F1847">
        <w:rPr>
          <w:rFonts w:ascii="Calibri" w:hAnsi="Calibri" w:cs="Calibri"/>
          <w:sz w:val="24"/>
          <w:szCs w:val="24"/>
        </w:rPr>
        <w:t>BPU</w:t>
      </w:r>
      <w:r w:rsidR="006672CA" w:rsidRPr="000F1847">
        <w:rPr>
          <w:rFonts w:ascii="Calibri" w:hAnsi="Calibri" w:cs="Calibri"/>
          <w:sz w:val="24"/>
          <w:szCs w:val="24"/>
        </w:rPr>
        <w:t xml:space="preserve">) </w:t>
      </w:r>
      <w:r w:rsidRPr="000F1847">
        <w:rPr>
          <w:rFonts w:ascii="Calibri" w:hAnsi="Calibri" w:cs="Calibri"/>
          <w:sz w:val="24"/>
          <w:szCs w:val="24"/>
        </w:rPr>
        <w:t>jointe au présent document.</w:t>
      </w:r>
    </w:p>
    <w:p w:rsidR="00E3659C" w:rsidRPr="00E3659C" w:rsidRDefault="00D7461F" w:rsidP="00E3659C">
      <w:pPr>
        <w:tabs>
          <w:tab w:val="left" w:pos="426"/>
          <w:tab w:val="left" w:pos="851"/>
        </w:tabs>
        <w:spacing w:before="240"/>
        <w:jc w:val="both"/>
        <w:rPr>
          <w:b/>
        </w:rPr>
      </w:pPr>
      <w:r>
        <w:rPr>
          <w:b/>
        </w:rPr>
        <w:t>Montant des travaux</w:t>
      </w:r>
      <w:r w:rsidR="00E3659C" w:rsidRPr="00E3659C">
        <w:rPr>
          <w:b/>
        </w:rPr>
        <w:t xml:space="preserve"> hors taxes</w:t>
      </w:r>
      <w:r w:rsidR="00E3659C" w:rsidRPr="00E3659C">
        <w:rPr>
          <w:rStyle w:val="Caractresdenotedebasdepage"/>
          <w:b/>
        </w:rPr>
        <w:t> </w:t>
      </w:r>
      <w:r w:rsidR="00E3659C" w:rsidRPr="00E3659C">
        <w:rPr>
          <w:b/>
        </w:rPr>
        <w:t>:</w:t>
      </w:r>
    </w:p>
    <w:p w:rsidR="00E3659C" w:rsidRPr="00D32284" w:rsidRDefault="00E3659C" w:rsidP="00E3659C">
      <w:pPr>
        <w:tabs>
          <w:tab w:val="left" w:pos="426"/>
          <w:tab w:val="left" w:pos="851"/>
        </w:tabs>
        <w:spacing w:before="120"/>
        <w:jc w:val="both"/>
        <w:rPr>
          <w:rFonts w:ascii="Arial" w:hAnsi="Arial" w:cs="Arial"/>
          <w:highlight w:val="yellow"/>
        </w:rPr>
      </w:pPr>
      <w:r w:rsidRPr="00D32284">
        <w:rPr>
          <w:highlight w:val="yellow"/>
        </w:rPr>
        <w:t xml:space="preserve">Montant </w:t>
      </w:r>
      <w:r w:rsidRPr="00D32284">
        <w:rPr>
          <w:rFonts w:ascii="Arial" w:hAnsi="Arial" w:cs="Arial"/>
          <w:highlight w:val="yellow"/>
        </w:rPr>
        <w:t xml:space="preserve">hors taxes arrêté en chiffres à : </w:t>
      </w:r>
    </w:p>
    <w:p w:rsidR="00E3659C" w:rsidRDefault="00E3659C" w:rsidP="00E3659C">
      <w:pPr>
        <w:pStyle w:val="fcase1ertab"/>
        <w:tabs>
          <w:tab w:val="left" w:pos="851"/>
        </w:tabs>
        <w:spacing w:before="120"/>
      </w:pPr>
      <w:r w:rsidRPr="00D32284">
        <w:rPr>
          <w:rFonts w:ascii="Arial" w:hAnsi="Arial" w:cs="Arial"/>
          <w:highlight w:val="yellow"/>
        </w:rPr>
        <w:t>Montant hors taxes arrêté en lettres à :</w:t>
      </w:r>
      <w:r>
        <w:rPr>
          <w:rFonts w:ascii="Arial" w:hAnsi="Arial" w:cs="Arial"/>
        </w:rPr>
        <w:t xml:space="preserve"> </w:t>
      </w:r>
    </w:p>
    <w:p w:rsidR="00F028F6" w:rsidRPr="000F1847" w:rsidRDefault="00F028F6" w:rsidP="00F028F6">
      <w:pPr>
        <w:pStyle w:val="fcase1ertab"/>
        <w:tabs>
          <w:tab w:val="left" w:pos="851"/>
        </w:tabs>
        <w:ind w:left="0" w:firstLine="0"/>
        <w:rPr>
          <w:rFonts w:ascii="Calibri" w:hAnsi="Calibri" w:cs="Calibri"/>
          <w:sz w:val="24"/>
          <w:szCs w:val="24"/>
        </w:rPr>
      </w:pPr>
    </w:p>
    <w:p w:rsidR="009B1CD0" w:rsidRPr="000F1847" w:rsidRDefault="009B1CD0" w:rsidP="009B45B9">
      <w:pPr>
        <w:tabs>
          <w:tab w:val="left" w:pos="851"/>
          <w:tab w:val="left" w:pos="6237"/>
        </w:tabs>
        <w:rPr>
          <w:rFonts w:ascii="Calibri" w:hAnsi="Calibri" w:cs="Calibri"/>
          <w:b/>
          <w:iCs/>
          <w:sz w:val="24"/>
          <w:szCs w:val="24"/>
        </w:rPr>
      </w:pPr>
      <w:r w:rsidRPr="000F1847">
        <w:rPr>
          <w:rFonts w:ascii="Calibri" w:hAnsi="Calibri" w:cs="Calibri"/>
          <w:b/>
          <w:sz w:val="24"/>
          <w:szCs w:val="24"/>
        </w:rPr>
        <w:t xml:space="preserve">B2 </w:t>
      </w:r>
      <w:r w:rsidR="0021797C" w:rsidRPr="000F1847">
        <w:rPr>
          <w:rFonts w:ascii="Calibri" w:hAnsi="Calibri" w:cs="Calibri"/>
          <w:b/>
          <w:sz w:val="24"/>
          <w:szCs w:val="24"/>
        </w:rPr>
        <w:t>–</w:t>
      </w:r>
      <w:r w:rsidRPr="000F1847">
        <w:rPr>
          <w:rFonts w:ascii="Calibri" w:hAnsi="Calibri" w:cs="Calibri"/>
          <w:b/>
          <w:sz w:val="24"/>
          <w:szCs w:val="24"/>
        </w:rPr>
        <w:t xml:space="preserve"> </w:t>
      </w:r>
      <w:r w:rsidR="0021797C" w:rsidRPr="000F1847">
        <w:rPr>
          <w:rFonts w:ascii="Calibri" w:hAnsi="Calibri" w:cs="Calibri"/>
          <w:b/>
          <w:sz w:val="24"/>
          <w:szCs w:val="24"/>
        </w:rPr>
        <w:t>Nature du groupement et</w:t>
      </w:r>
      <w:r w:rsidR="00036500" w:rsidRPr="000F1847">
        <w:rPr>
          <w:rFonts w:ascii="Calibri" w:hAnsi="Calibri" w:cs="Calibri"/>
          <w:b/>
          <w:sz w:val="24"/>
          <w:szCs w:val="24"/>
        </w:rPr>
        <w:t>,</w:t>
      </w:r>
      <w:r w:rsidR="0021797C" w:rsidRPr="000F1847">
        <w:rPr>
          <w:rFonts w:ascii="Calibri" w:hAnsi="Calibri" w:cs="Calibri"/>
          <w:b/>
          <w:sz w:val="24"/>
          <w:szCs w:val="24"/>
        </w:rPr>
        <w:t xml:space="preserve"> </w:t>
      </w:r>
      <w:r w:rsidR="00036500" w:rsidRPr="000F1847">
        <w:rPr>
          <w:rFonts w:ascii="Calibri" w:hAnsi="Calibri" w:cs="Calibri"/>
          <w:b/>
          <w:sz w:val="24"/>
          <w:szCs w:val="24"/>
        </w:rPr>
        <w:t>en cas de groupement conjoint,</w:t>
      </w:r>
      <w:r w:rsidR="00036500" w:rsidRPr="000F1847" w:rsidDel="0021797C">
        <w:rPr>
          <w:rFonts w:ascii="Calibri" w:hAnsi="Calibri" w:cs="Calibri"/>
          <w:b/>
          <w:sz w:val="24"/>
          <w:szCs w:val="24"/>
        </w:rPr>
        <w:t xml:space="preserve"> </w:t>
      </w:r>
      <w:r w:rsidR="0021797C" w:rsidRPr="000F1847">
        <w:rPr>
          <w:rFonts w:ascii="Calibri" w:hAnsi="Calibri" w:cs="Calibri"/>
          <w:b/>
          <w:sz w:val="24"/>
          <w:szCs w:val="24"/>
        </w:rPr>
        <w:t>r</w:t>
      </w:r>
      <w:r w:rsidRPr="000F1847">
        <w:rPr>
          <w:rFonts w:ascii="Calibri" w:hAnsi="Calibri" w:cs="Calibri"/>
          <w:b/>
          <w:sz w:val="24"/>
          <w:szCs w:val="24"/>
        </w:rPr>
        <w:t>épartition des prestations</w:t>
      </w:r>
      <w:r w:rsidRPr="000F1847">
        <w:rPr>
          <w:rFonts w:ascii="Calibri" w:hAnsi="Calibri" w:cs="Calibri"/>
          <w:b/>
          <w:iCs/>
          <w:sz w:val="24"/>
          <w:szCs w:val="24"/>
        </w:rPr>
        <w:t> :</w:t>
      </w:r>
    </w:p>
    <w:p w:rsidR="00354C04" w:rsidRPr="000F1847" w:rsidRDefault="00354C04" w:rsidP="009B45B9">
      <w:pPr>
        <w:pStyle w:val="fcase1ertab"/>
        <w:tabs>
          <w:tab w:val="left" w:pos="851"/>
        </w:tabs>
        <w:rPr>
          <w:rFonts w:ascii="Calibri" w:hAnsi="Calibri" w:cs="Calibri"/>
          <w:sz w:val="24"/>
          <w:szCs w:val="24"/>
        </w:rPr>
      </w:pPr>
      <w:r w:rsidRPr="000F1847">
        <w:rPr>
          <w:rFonts w:ascii="Calibri" w:hAnsi="Calibri" w:cs="Calibri"/>
          <w:i/>
          <w:iCs/>
          <w:sz w:val="24"/>
          <w:szCs w:val="24"/>
        </w:rPr>
        <w:t>(en cas de groupement d’opérateurs économiques.)</w:t>
      </w:r>
    </w:p>
    <w:p w:rsidR="00036500" w:rsidRPr="000F1847" w:rsidRDefault="00036500" w:rsidP="009B45B9">
      <w:pPr>
        <w:tabs>
          <w:tab w:val="left" w:pos="851"/>
          <w:tab w:val="left" w:pos="6237"/>
        </w:tabs>
        <w:rPr>
          <w:rFonts w:ascii="Calibri" w:hAnsi="Calibri" w:cs="Calibri"/>
          <w:i/>
          <w:iCs/>
          <w:sz w:val="24"/>
          <w:szCs w:val="24"/>
        </w:rPr>
      </w:pPr>
    </w:p>
    <w:p w:rsidR="0021797C" w:rsidRPr="000F1847" w:rsidRDefault="0021797C" w:rsidP="009B45B9">
      <w:pPr>
        <w:pStyle w:val="fcase1ertab"/>
        <w:tabs>
          <w:tab w:val="left" w:pos="851"/>
        </w:tabs>
        <w:ind w:left="0" w:firstLine="0"/>
        <w:rPr>
          <w:rFonts w:ascii="Calibri" w:hAnsi="Calibri" w:cs="Calibri"/>
          <w:sz w:val="24"/>
          <w:szCs w:val="24"/>
        </w:rPr>
      </w:pPr>
      <w:r w:rsidRPr="000F1847">
        <w:rPr>
          <w:rFonts w:ascii="Calibri" w:hAnsi="Calibri" w:cs="Calibri"/>
          <w:sz w:val="24"/>
          <w:szCs w:val="24"/>
        </w:rPr>
        <w:t xml:space="preserve">Pour l’exécution du marché ou de l’accord-cadre, le groupement </w:t>
      </w:r>
      <w:r w:rsidR="00036500" w:rsidRPr="000F1847">
        <w:rPr>
          <w:rFonts w:ascii="Calibri" w:hAnsi="Calibri" w:cs="Calibri"/>
          <w:sz w:val="24"/>
          <w:szCs w:val="24"/>
        </w:rPr>
        <w:t>d’opérateurs économiques est</w:t>
      </w:r>
      <w:r w:rsidRPr="000F1847">
        <w:rPr>
          <w:rFonts w:ascii="Calibri" w:hAnsi="Calibri" w:cs="Calibri"/>
          <w:sz w:val="24"/>
          <w:szCs w:val="24"/>
        </w:rPr>
        <w:t> :</w:t>
      </w:r>
    </w:p>
    <w:p w:rsidR="00036500" w:rsidRPr="000F1847" w:rsidRDefault="00036500" w:rsidP="009B45B9">
      <w:pPr>
        <w:pStyle w:val="fcase1ertab"/>
        <w:tabs>
          <w:tab w:val="left" w:pos="851"/>
        </w:tabs>
        <w:rPr>
          <w:rFonts w:ascii="Calibri" w:hAnsi="Calibri" w:cs="Calibri"/>
          <w:sz w:val="24"/>
          <w:szCs w:val="24"/>
        </w:rPr>
      </w:pPr>
      <w:r w:rsidRPr="000F1847">
        <w:rPr>
          <w:rFonts w:ascii="Calibri" w:hAnsi="Calibri" w:cs="Calibri"/>
          <w:i/>
          <w:iCs/>
          <w:sz w:val="24"/>
          <w:szCs w:val="24"/>
        </w:rPr>
        <w:t>(Cocher la case correspondante.)</w:t>
      </w:r>
    </w:p>
    <w:p w:rsidR="00354C04" w:rsidRPr="000F1847" w:rsidRDefault="00354C04" w:rsidP="009B45B9">
      <w:pPr>
        <w:pStyle w:val="fcase1ertab"/>
        <w:tabs>
          <w:tab w:val="clear" w:pos="426"/>
          <w:tab w:val="left" w:pos="851"/>
        </w:tabs>
        <w:spacing w:before="120"/>
        <w:ind w:left="0" w:firstLine="851"/>
        <w:rPr>
          <w:rFonts w:ascii="Calibri" w:hAnsi="Calibri" w:cs="Calibri"/>
          <w:sz w:val="24"/>
          <w:szCs w:val="24"/>
        </w:rPr>
      </w:pPr>
      <w:r w:rsidRPr="000F1847">
        <w:rPr>
          <w:rFonts w:ascii="Calibri" w:hAnsi="Calibri" w:cs="Calibri"/>
          <w:sz w:val="24"/>
          <w:szCs w:val="24"/>
        </w:rPr>
        <w:fldChar w:fldCharType="begin">
          <w:ffData>
            <w:name w:val=""/>
            <w:enabled/>
            <w:calcOnExit w:val="0"/>
            <w:checkBox>
              <w:size w:val="20"/>
              <w:default w:val="0"/>
            </w:checkBox>
          </w:ffData>
        </w:fldChar>
      </w:r>
      <w:r w:rsidRPr="000F1847">
        <w:rPr>
          <w:rFonts w:ascii="Calibri" w:hAnsi="Calibri" w:cs="Calibri"/>
          <w:sz w:val="24"/>
          <w:szCs w:val="24"/>
        </w:rPr>
        <w:instrText xml:space="preserve"> FORMCHECKBOX </w:instrText>
      </w:r>
      <w:r w:rsidR="00E255DF">
        <w:rPr>
          <w:rFonts w:ascii="Calibri" w:hAnsi="Calibri" w:cs="Calibri"/>
          <w:sz w:val="24"/>
          <w:szCs w:val="24"/>
        </w:rPr>
      </w:r>
      <w:r w:rsidR="00E255DF">
        <w:rPr>
          <w:rFonts w:ascii="Calibri" w:hAnsi="Calibri" w:cs="Calibri"/>
          <w:sz w:val="24"/>
          <w:szCs w:val="24"/>
        </w:rPr>
        <w:fldChar w:fldCharType="separate"/>
      </w:r>
      <w:r w:rsidRPr="000F1847">
        <w:rPr>
          <w:rFonts w:ascii="Calibri" w:hAnsi="Calibri" w:cs="Calibri"/>
          <w:sz w:val="24"/>
          <w:szCs w:val="24"/>
        </w:rPr>
        <w:fldChar w:fldCharType="end"/>
      </w:r>
      <w:r w:rsidRPr="000F1847">
        <w:rPr>
          <w:rFonts w:ascii="Calibri" w:hAnsi="Calibri" w:cs="Calibri"/>
          <w:i/>
          <w:iCs/>
          <w:sz w:val="24"/>
          <w:szCs w:val="24"/>
        </w:rPr>
        <w:t xml:space="preserve"> </w:t>
      </w:r>
      <w:r w:rsidRPr="000F1847">
        <w:rPr>
          <w:rFonts w:ascii="Calibri" w:hAnsi="Calibri" w:cs="Calibri"/>
          <w:sz w:val="24"/>
          <w:szCs w:val="24"/>
        </w:rPr>
        <w:t>conjoint</w:t>
      </w:r>
      <w:r w:rsidRPr="000F1847">
        <w:rPr>
          <w:rFonts w:ascii="Calibri" w:hAnsi="Calibri" w:cs="Calibri"/>
          <w:sz w:val="24"/>
          <w:szCs w:val="24"/>
        </w:rPr>
        <w:tab/>
      </w:r>
      <w:r w:rsidRPr="000F1847">
        <w:rPr>
          <w:rFonts w:ascii="Calibri" w:hAnsi="Calibri" w:cs="Calibri"/>
          <w:sz w:val="24"/>
          <w:szCs w:val="24"/>
        </w:rPr>
        <w:tab/>
        <w:t>OU</w:t>
      </w:r>
      <w:r w:rsidRPr="000F1847">
        <w:rPr>
          <w:rFonts w:ascii="Calibri" w:hAnsi="Calibri" w:cs="Calibri"/>
          <w:sz w:val="24"/>
          <w:szCs w:val="24"/>
        </w:rPr>
        <w:tab/>
      </w:r>
      <w:r w:rsidRPr="000F1847">
        <w:rPr>
          <w:rFonts w:ascii="Calibri" w:hAnsi="Calibri" w:cs="Calibri"/>
          <w:sz w:val="24"/>
          <w:szCs w:val="24"/>
        </w:rPr>
        <w:tab/>
      </w:r>
      <w:r w:rsidRPr="000F1847">
        <w:rPr>
          <w:rFonts w:ascii="Calibri" w:hAnsi="Calibri" w:cs="Calibri"/>
          <w:sz w:val="24"/>
          <w:szCs w:val="24"/>
        </w:rPr>
        <w:fldChar w:fldCharType="begin">
          <w:ffData>
            <w:name w:val=""/>
            <w:enabled/>
            <w:calcOnExit w:val="0"/>
            <w:checkBox>
              <w:size w:val="20"/>
              <w:default w:val="0"/>
            </w:checkBox>
          </w:ffData>
        </w:fldChar>
      </w:r>
      <w:r w:rsidRPr="000F1847">
        <w:rPr>
          <w:rFonts w:ascii="Calibri" w:hAnsi="Calibri" w:cs="Calibri"/>
          <w:sz w:val="24"/>
          <w:szCs w:val="24"/>
        </w:rPr>
        <w:instrText xml:space="preserve"> FORMCHECKBOX </w:instrText>
      </w:r>
      <w:r w:rsidR="00E255DF">
        <w:rPr>
          <w:rFonts w:ascii="Calibri" w:hAnsi="Calibri" w:cs="Calibri"/>
          <w:sz w:val="24"/>
          <w:szCs w:val="24"/>
        </w:rPr>
      </w:r>
      <w:r w:rsidR="00E255DF">
        <w:rPr>
          <w:rFonts w:ascii="Calibri" w:hAnsi="Calibri" w:cs="Calibri"/>
          <w:sz w:val="24"/>
          <w:szCs w:val="24"/>
        </w:rPr>
        <w:fldChar w:fldCharType="separate"/>
      </w:r>
      <w:r w:rsidRPr="000F1847">
        <w:rPr>
          <w:rFonts w:ascii="Calibri" w:hAnsi="Calibri" w:cs="Calibri"/>
          <w:sz w:val="24"/>
          <w:szCs w:val="24"/>
        </w:rPr>
        <w:fldChar w:fldCharType="end"/>
      </w:r>
      <w:r w:rsidRPr="000F1847">
        <w:rPr>
          <w:rFonts w:ascii="Calibri" w:hAnsi="Calibri" w:cs="Calibri"/>
          <w:iCs/>
          <w:sz w:val="24"/>
          <w:szCs w:val="24"/>
        </w:rPr>
        <w:t xml:space="preserve"> </w:t>
      </w:r>
      <w:r w:rsidRPr="000F1847">
        <w:rPr>
          <w:rFonts w:ascii="Calibri" w:hAnsi="Calibri" w:cs="Calibri"/>
          <w:sz w:val="24"/>
          <w:szCs w:val="24"/>
        </w:rPr>
        <w:t>solidaire</w:t>
      </w:r>
    </w:p>
    <w:p w:rsidR="009B1CD0" w:rsidRPr="000F1847" w:rsidRDefault="009B1CD0" w:rsidP="006C4338">
      <w:pPr>
        <w:tabs>
          <w:tab w:val="left" w:pos="851"/>
        </w:tabs>
        <w:spacing w:before="120"/>
        <w:jc w:val="both"/>
        <w:rPr>
          <w:rFonts w:ascii="Calibri" w:hAnsi="Calibri" w:cs="Calibri"/>
          <w:i/>
          <w:iCs/>
          <w:sz w:val="24"/>
          <w:szCs w:val="24"/>
        </w:rPr>
      </w:pPr>
      <w:r w:rsidRPr="000F1847">
        <w:rPr>
          <w:rFonts w:ascii="Calibri" w:hAnsi="Calibri" w:cs="Calibri"/>
          <w:i/>
          <w:iCs/>
          <w:sz w:val="24"/>
          <w:szCs w:val="24"/>
        </w:rPr>
        <w:t>(Les membres du groupement conjoint indiquent dans le tableau ci-dessous la répartition des prestations que chacun d’entre eux s’engage à réaliser.)</w:t>
      </w:r>
    </w:p>
    <w:p w:rsidR="005003DD" w:rsidRPr="000F1847" w:rsidRDefault="005003DD" w:rsidP="006C4338">
      <w:pPr>
        <w:tabs>
          <w:tab w:val="left" w:pos="851"/>
        </w:tabs>
        <w:spacing w:before="120"/>
        <w:jc w:val="both"/>
        <w:rPr>
          <w:rFonts w:ascii="Calibri" w:hAnsi="Calibri" w:cs="Calibri"/>
          <w:b/>
          <w:bCs/>
          <w:sz w:val="24"/>
          <w:szCs w:val="24"/>
        </w:rPr>
      </w:pPr>
    </w:p>
    <w:tbl>
      <w:tblPr>
        <w:tblW w:w="0" w:type="auto"/>
        <w:tblInd w:w="-40" w:type="dxa"/>
        <w:tblLayout w:type="fixed"/>
        <w:tblLook w:val="0000" w:firstRow="0" w:lastRow="0" w:firstColumn="0" w:lastColumn="0" w:noHBand="0" w:noVBand="0"/>
      </w:tblPr>
      <w:tblGrid>
        <w:gridCol w:w="4503"/>
        <w:gridCol w:w="3685"/>
        <w:gridCol w:w="2348"/>
      </w:tblGrid>
      <w:tr w:rsidR="009B1CD0" w:rsidRPr="000F184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0F1847" w:rsidRDefault="009B1CD0" w:rsidP="006F3DF9">
            <w:pPr>
              <w:tabs>
                <w:tab w:val="left" w:pos="851"/>
              </w:tabs>
              <w:jc w:val="center"/>
              <w:rPr>
                <w:rFonts w:ascii="Calibri" w:hAnsi="Calibri" w:cs="Calibri"/>
                <w:b/>
                <w:sz w:val="24"/>
                <w:szCs w:val="24"/>
              </w:rPr>
            </w:pPr>
            <w:r w:rsidRPr="000F1847">
              <w:rPr>
                <w:rFonts w:ascii="Calibri" w:hAnsi="Calibri" w:cs="Calibri"/>
                <w:b/>
                <w:sz w:val="24"/>
                <w:szCs w:val="24"/>
              </w:rPr>
              <w:t xml:space="preserve">Désignation des membres </w:t>
            </w:r>
          </w:p>
          <w:p w:rsidR="009B1CD0" w:rsidRPr="000F1847" w:rsidRDefault="009B1CD0" w:rsidP="005846FB">
            <w:pPr>
              <w:tabs>
                <w:tab w:val="left" w:pos="851"/>
              </w:tabs>
              <w:jc w:val="center"/>
              <w:rPr>
                <w:rFonts w:ascii="Calibri" w:hAnsi="Calibri" w:cs="Calibri"/>
                <w:b/>
                <w:sz w:val="24"/>
                <w:szCs w:val="24"/>
              </w:rPr>
            </w:pPr>
            <w:r w:rsidRPr="000F1847">
              <w:rPr>
                <w:rFonts w:ascii="Calibri" w:hAnsi="Calibri" w:cs="Calibri"/>
                <w:b/>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0F1847" w:rsidRDefault="009B1CD0" w:rsidP="005846FB">
            <w:pPr>
              <w:pStyle w:val="Titre5"/>
              <w:tabs>
                <w:tab w:val="left" w:pos="851"/>
              </w:tabs>
              <w:ind w:left="0" w:hanging="1008"/>
              <w:jc w:val="center"/>
              <w:rPr>
                <w:rFonts w:ascii="Calibri" w:hAnsi="Calibri" w:cs="Calibri"/>
                <w:b/>
                <w:i w:val="0"/>
                <w:sz w:val="24"/>
                <w:szCs w:val="24"/>
              </w:rPr>
            </w:pPr>
            <w:r w:rsidRPr="000F1847">
              <w:rPr>
                <w:rFonts w:ascii="Calibri" w:hAnsi="Calibri" w:cs="Calibri"/>
                <w:b/>
                <w:i w:val="0"/>
                <w:sz w:val="24"/>
                <w:szCs w:val="24"/>
              </w:rPr>
              <w:t>Prestations exécutées par les membres</w:t>
            </w:r>
          </w:p>
          <w:p w:rsidR="009B1CD0" w:rsidRPr="000F1847" w:rsidRDefault="009B1CD0" w:rsidP="005846FB">
            <w:pPr>
              <w:pStyle w:val="Titre5"/>
              <w:tabs>
                <w:tab w:val="left" w:pos="851"/>
              </w:tabs>
              <w:ind w:left="0" w:hanging="1008"/>
              <w:jc w:val="center"/>
              <w:rPr>
                <w:rFonts w:ascii="Calibri" w:hAnsi="Calibri" w:cs="Calibri"/>
                <w:b/>
                <w:sz w:val="24"/>
                <w:szCs w:val="24"/>
              </w:rPr>
            </w:pPr>
            <w:r w:rsidRPr="000F1847">
              <w:rPr>
                <w:rFonts w:ascii="Calibri" w:hAnsi="Calibri" w:cs="Calibri"/>
                <w:b/>
                <w:i w:val="0"/>
                <w:sz w:val="24"/>
                <w:szCs w:val="24"/>
              </w:rPr>
              <w:t>du groupement conjoint</w:t>
            </w:r>
          </w:p>
        </w:tc>
      </w:tr>
      <w:tr w:rsidR="009B1CD0" w:rsidRPr="000F184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0F1847" w:rsidRDefault="009B1CD0" w:rsidP="009B45B9">
            <w:pPr>
              <w:tabs>
                <w:tab w:val="left" w:pos="851"/>
              </w:tabs>
              <w:snapToGrid w:val="0"/>
              <w:jc w:val="center"/>
              <w:rPr>
                <w:rFonts w:ascii="Calibri" w:hAnsi="Calibri" w:cs="Calibri"/>
                <w:b/>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0F1847" w:rsidRDefault="009B1CD0" w:rsidP="009B45B9">
            <w:pPr>
              <w:tabs>
                <w:tab w:val="left" w:pos="851"/>
              </w:tabs>
              <w:jc w:val="center"/>
              <w:rPr>
                <w:rFonts w:ascii="Calibri" w:hAnsi="Calibri" w:cs="Calibri"/>
                <w:b/>
                <w:sz w:val="24"/>
                <w:szCs w:val="24"/>
              </w:rPr>
            </w:pPr>
            <w:r w:rsidRPr="000F1847">
              <w:rPr>
                <w:rFonts w:ascii="Calibri" w:hAnsi="Calibri" w:cs="Calibri"/>
                <w:b/>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0F1847" w:rsidRDefault="009B1CD0" w:rsidP="009B45B9">
            <w:pPr>
              <w:tabs>
                <w:tab w:val="left" w:pos="851"/>
              </w:tabs>
              <w:jc w:val="center"/>
              <w:rPr>
                <w:rFonts w:ascii="Calibri" w:hAnsi="Calibri" w:cs="Calibri"/>
                <w:b/>
                <w:sz w:val="24"/>
                <w:szCs w:val="24"/>
              </w:rPr>
            </w:pPr>
            <w:r w:rsidRPr="000F1847">
              <w:rPr>
                <w:rFonts w:ascii="Calibri" w:hAnsi="Calibri" w:cs="Calibri"/>
                <w:b/>
                <w:sz w:val="24"/>
                <w:szCs w:val="24"/>
              </w:rPr>
              <w:t xml:space="preserve">Montant HT </w:t>
            </w:r>
          </w:p>
          <w:p w:rsidR="009B1CD0" w:rsidRPr="000F1847" w:rsidRDefault="009B1CD0" w:rsidP="009B45B9">
            <w:pPr>
              <w:tabs>
                <w:tab w:val="left" w:pos="851"/>
              </w:tabs>
              <w:jc w:val="center"/>
              <w:rPr>
                <w:rFonts w:ascii="Calibri" w:hAnsi="Calibri" w:cs="Calibri"/>
                <w:sz w:val="24"/>
                <w:szCs w:val="24"/>
              </w:rPr>
            </w:pPr>
            <w:r w:rsidRPr="000F1847">
              <w:rPr>
                <w:rFonts w:ascii="Calibri" w:hAnsi="Calibri" w:cs="Calibri"/>
                <w:b/>
                <w:sz w:val="24"/>
                <w:szCs w:val="24"/>
              </w:rPr>
              <w:t>de la prestation</w:t>
            </w:r>
          </w:p>
        </w:tc>
      </w:tr>
      <w:tr w:rsidR="009B1CD0" w:rsidRPr="000F1847">
        <w:trPr>
          <w:trHeight w:val="1021"/>
        </w:trPr>
        <w:tc>
          <w:tcPr>
            <w:tcW w:w="4503" w:type="dxa"/>
            <w:tcBorders>
              <w:top w:val="single" w:sz="4" w:space="0" w:color="000000"/>
              <w:left w:val="single" w:sz="4" w:space="0" w:color="000000"/>
            </w:tcBorders>
            <w:shd w:val="clear" w:color="auto" w:fill="CCFFFF"/>
          </w:tcPr>
          <w:p w:rsidR="009B1CD0" w:rsidRPr="000F1847" w:rsidRDefault="009B1CD0" w:rsidP="006C4338">
            <w:pPr>
              <w:tabs>
                <w:tab w:val="left" w:pos="851"/>
              </w:tabs>
              <w:snapToGrid w:val="0"/>
              <w:jc w:val="both"/>
              <w:rPr>
                <w:rFonts w:ascii="Calibri" w:hAnsi="Calibri" w:cs="Calibri"/>
                <w:sz w:val="24"/>
                <w:szCs w:val="24"/>
              </w:rPr>
            </w:pPr>
          </w:p>
        </w:tc>
        <w:tc>
          <w:tcPr>
            <w:tcW w:w="3685" w:type="dxa"/>
            <w:tcBorders>
              <w:top w:val="single" w:sz="4" w:space="0" w:color="000000"/>
              <w:left w:val="single" w:sz="4" w:space="0" w:color="000000"/>
            </w:tcBorders>
            <w:shd w:val="clear" w:color="auto" w:fill="CCFFFF"/>
          </w:tcPr>
          <w:p w:rsidR="009B1CD0" w:rsidRPr="000F1847" w:rsidRDefault="009B1CD0" w:rsidP="006C4338">
            <w:pPr>
              <w:tabs>
                <w:tab w:val="left" w:pos="851"/>
              </w:tabs>
              <w:snapToGrid w:val="0"/>
              <w:jc w:val="both"/>
              <w:rPr>
                <w:rFonts w:ascii="Calibri" w:hAnsi="Calibri" w:cs="Calibri"/>
                <w:sz w:val="24"/>
                <w:szCs w:val="24"/>
              </w:rPr>
            </w:pPr>
          </w:p>
        </w:tc>
        <w:tc>
          <w:tcPr>
            <w:tcW w:w="2348" w:type="dxa"/>
            <w:tcBorders>
              <w:top w:val="single" w:sz="4" w:space="0" w:color="000000"/>
              <w:left w:val="single" w:sz="4" w:space="0" w:color="000000"/>
              <w:right w:val="single" w:sz="4" w:space="0" w:color="000000"/>
            </w:tcBorders>
            <w:shd w:val="clear" w:color="auto" w:fill="CCFFFF"/>
          </w:tcPr>
          <w:p w:rsidR="009B1CD0" w:rsidRPr="000F1847" w:rsidRDefault="009B1CD0" w:rsidP="006F3DF9">
            <w:pPr>
              <w:tabs>
                <w:tab w:val="left" w:pos="851"/>
              </w:tabs>
              <w:snapToGrid w:val="0"/>
              <w:jc w:val="both"/>
              <w:rPr>
                <w:rFonts w:ascii="Calibri" w:hAnsi="Calibri" w:cs="Calibri"/>
                <w:sz w:val="24"/>
                <w:szCs w:val="24"/>
              </w:rPr>
            </w:pPr>
          </w:p>
        </w:tc>
      </w:tr>
      <w:tr w:rsidR="009B1CD0" w:rsidRPr="000F1847">
        <w:trPr>
          <w:trHeight w:val="1021"/>
        </w:trPr>
        <w:tc>
          <w:tcPr>
            <w:tcW w:w="4503" w:type="dxa"/>
            <w:tcBorders>
              <w:left w:val="single" w:sz="4" w:space="0" w:color="000000"/>
            </w:tcBorders>
            <w:shd w:val="clear" w:color="auto" w:fill="auto"/>
          </w:tcPr>
          <w:p w:rsidR="009B1CD0" w:rsidRPr="000F1847" w:rsidRDefault="009B1CD0" w:rsidP="006C4338">
            <w:pPr>
              <w:tabs>
                <w:tab w:val="left" w:pos="851"/>
              </w:tabs>
              <w:snapToGrid w:val="0"/>
              <w:jc w:val="both"/>
              <w:rPr>
                <w:rFonts w:ascii="Calibri" w:hAnsi="Calibri" w:cs="Calibri"/>
                <w:sz w:val="24"/>
                <w:szCs w:val="24"/>
              </w:rPr>
            </w:pPr>
          </w:p>
        </w:tc>
        <w:tc>
          <w:tcPr>
            <w:tcW w:w="3685" w:type="dxa"/>
            <w:tcBorders>
              <w:left w:val="single" w:sz="4" w:space="0" w:color="000000"/>
            </w:tcBorders>
            <w:shd w:val="clear" w:color="auto" w:fill="auto"/>
          </w:tcPr>
          <w:p w:rsidR="009B1CD0" w:rsidRPr="000F1847" w:rsidRDefault="009B1CD0" w:rsidP="006C4338">
            <w:pPr>
              <w:tabs>
                <w:tab w:val="left" w:pos="851"/>
              </w:tabs>
              <w:snapToGrid w:val="0"/>
              <w:jc w:val="both"/>
              <w:rPr>
                <w:rFonts w:ascii="Calibri" w:hAnsi="Calibri" w:cs="Calibri"/>
                <w:sz w:val="24"/>
                <w:szCs w:val="24"/>
              </w:rPr>
            </w:pPr>
          </w:p>
        </w:tc>
        <w:tc>
          <w:tcPr>
            <w:tcW w:w="2348" w:type="dxa"/>
            <w:tcBorders>
              <w:left w:val="single" w:sz="4" w:space="0" w:color="000000"/>
              <w:right w:val="single" w:sz="4" w:space="0" w:color="000000"/>
            </w:tcBorders>
            <w:shd w:val="clear" w:color="auto" w:fill="auto"/>
          </w:tcPr>
          <w:p w:rsidR="009B1CD0" w:rsidRPr="000F1847" w:rsidRDefault="009B1CD0" w:rsidP="006F3DF9">
            <w:pPr>
              <w:tabs>
                <w:tab w:val="left" w:pos="851"/>
              </w:tabs>
              <w:snapToGrid w:val="0"/>
              <w:jc w:val="both"/>
              <w:rPr>
                <w:rFonts w:ascii="Calibri" w:hAnsi="Calibri" w:cs="Calibri"/>
                <w:sz w:val="24"/>
                <w:szCs w:val="24"/>
              </w:rPr>
            </w:pPr>
          </w:p>
        </w:tc>
      </w:tr>
      <w:tr w:rsidR="009B1CD0" w:rsidRPr="000F1847">
        <w:trPr>
          <w:trHeight w:val="1021"/>
        </w:trPr>
        <w:tc>
          <w:tcPr>
            <w:tcW w:w="4503" w:type="dxa"/>
            <w:tcBorders>
              <w:left w:val="single" w:sz="4" w:space="0" w:color="000000"/>
              <w:bottom w:val="single" w:sz="4" w:space="0" w:color="000000"/>
            </w:tcBorders>
            <w:shd w:val="clear" w:color="auto" w:fill="CCFFFF"/>
          </w:tcPr>
          <w:p w:rsidR="009B1CD0" w:rsidRPr="000F1847" w:rsidRDefault="009B1CD0" w:rsidP="006C4338">
            <w:pPr>
              <w:tabs>
                <w:tab w:val="left" w:pos="851"/>
              </w:tabs>
              <w:snapToGrid w:val="0"/>
              <w:jc w:val="both"/>
              <w:rPr>
                <w:rFonts w:ascii="Calibri" w:hAnsi="Calibri" w:cs="Calibri"/>
                <w:sz w:val="24"/>
                <w:szCs w:val="24"/>
              </w:rPr>
            </w:pPr>
          </w:p>
        </w:tc>
        <w:tc>
          <w:tcPr>
            <w:tcW w:w="3685" w:type="dxa"/>
            <w:tcBorders>
              <w:left w:val="single" w:sz="4" w:space="0" w:color="000000"/>
              <w:bottom w:val="single" w:sz="4" w:space="0" w:color="000000"/>
            </w:tcBorders>
            <w:shd w:val="clear" w:color="auto" w:fill="CCFFFF"/>
          </w:tcPr>
          <w:p w:rsidR="009B1CD0" w:rsidRPr="000F1847" w:rsidRDefault="009B1CD0" w:rsidP="006C4338">
            <w:pPr>
              <w:tabs>
                <w:tab w:val="left" w:pos="851"/>
              </w:tabs>
              <w:snapToGrid w:val="0"/>
              <w:jc w:val="both"/>
              <w:rPr>
                <w:rFonts w:ascii="Calibri" w:hAnsi="Calibri" w:cs="Calibri"/>
                <w:sz w:val="24"/>
                <w:szCs w:val="24"/>
              </w:rPr>
            </w:pPr>
          </w:p>
        </w:tc>
        <w:tc>
          <w:tcPr>
            <w:tcW w:w="2348" w:type="dxa"/>
            <w:tcBorders>
              <w:left w:val="single" w:sz="4" w:space="0" w:color="000000"/>
              <w:bottom w:val="single" w:sz="4" w:space="0" w:color="000000"/>
              <w:right w:val="single" w:sz="4" w:space="0" w:color="000000"/>
            </w:tcBorders>
            <w:shd w:val="clear" w:color="auto" w:fill="CCFFFF"/>
          </w:tcPr>
          <w:p w:rsidR="009B1CD0" w:rsidRPr="000F1847" w:rsidRDefault="009B1CD0" w:rsidP="006F3DF9">
            <w:pPr>
              <w:tabs>
                <w:tab w:val="left" w:pos="851"/>
              </w:tabs>
              <w:snapToGrid w:val="0"/>
              <w:jc w:val="both"/>
              <w:rPr>
                <w:rFonts w:ascii="Calibri" w:hAnsi="Calibri" w:cs="Calibri"/>
                <w:sz w:val="24"/>
                <w:szCs w:val="24"/>
              </w:rPr>
            </w:pPr>
          </w:p>
        </w:tc>
      </w:tr>
    </w:tbl>
    <w:p w:rsidR="005003DD" w:rsidRPr="000F1847" w:rsidRDefault="005003DD" w:rsidP="006F3DF9">
      <w:pPr>
        <w:pStyle w:val="fcase1ertab"/>
        <w:tabs>
          <w:tab w:val="left" w:pos="851"/>
        </w:tabs>
        <w:ind w:left="0" w:firstLine="0"/>
        <w:rPr>
          <w:rFonts w:ascii="Calibri" w:hAnsi="Calibri" w:cs="Calibri"/>
          <w:b/>
          <w:sz w:val="24"/>
          <w:szCs w:val="24"/>
        </w:rPr>
      </w:pPr>
    </w:p>
    <w:p w:rsidR="009B1CD0" w:rsidRPr="000F1847" w:rsidRDefault="009B1CD0" w:rsidP="006F3DF9">
      <w:pPr>
        <w:pStyle w:val="fcase1ertab"/>
        <w:tabs>
          <w:tab w:val="left" w:pos="851"/>
        </w:tabs>
        <w:ind w:left="0" w:firstLine="0"/>
        <w:rPr>
          <w:rFonts w:ascii="Calibri" w:hAnsi="Calibri" w:cs="Calibri"/>
          <w:i/>
          <w:sz w:val="24"/>
          <w:szCs w:val="24"/>
        </w:rPr>
      </w:pPr>
      <w:r w:rsidRPr="000F1847">
        <w:rPr>
          <w:rFonts w:ascii="Calibri" w:hAnsi="Calibri" w:cs="Calibri"/>
          <w:b/>
          <w:sz w:val="24"/>
          <w:szCs w:val="24"/>
        </w:rPr>
        <w:t>B3 - Compte (s) à créditer :</w:t>
      </w:r>
    </w:p>
    <w:p w:rsidR="009B1CD0" w:rsidRPr="000F1847" w:rsidRDefault="009B1CD0" w:rsidP="005846FB">
      <w:pPr>
        <w:pStyle w:val="fcasegauche"/>
        <w:tabs>
          <w:tab w:val="left" w:pos="426"/>
          <w:tab w:val="left" w:pos="851"/>
        </w:tabs>
        <w:spacing w:after="0"/>
        <w:ind w:left="0" w:firstLine="0"/>
        <w:jc w:val="left"/>
        <w:rPr>
          <w:rFonts w:ascii="Calibri" w:hAnsi="Calibri" w:cs="Calibri"/>
          <w:b/>
          <w:sz w:val="24"/>
          <w:szCs w:val="24"/>
        </w:rPr>
      </w:pPr>
    </w:p>
    <w:p w:rsidR="009B1CD0" w:rsidRPr="000F1847" w:rsidRDefault="009B1CD0" w:rsidP="005846FB">
      <w:pPr>
        <w:pStyle w:val="fcasegauche"/>
        <w:tabs>
          <w:tab w:val="left" w:pos="426"/>
          <w:tab w:val="left" w:pos="851"/>
        </w:tabs>
        <w:spacing w:after="0"/>
        <w:ind w:left="0" w:firstLine="0"/>
        <w:jc w:val="left"/>
        <w:rPr>
          <w:rFonts w:ascii="Calibri" w:hAnsi="Calibri" w:cs="Calibri"/>
          <w:sz w:val="24"/>
          <w:szCs w:val="24"/>
        </w:rPr>
      </w:pPr>
      <w:r w:rsidRPr="000F1847">
        <w:rPr>
          <w:rFonts w:ascii="Calibri" w:eastAsia="Wingdings" w:hAnsi="Calibri" w:cs="Calibri"/>
          <w:b/>
          <w:color w:val="66CCFF"/>
          <w:spacing w:val="-10"/>
          <w:sz w:val="24"/>
          <w:szCs w:val="24"/>
        </w:rPr>
        <w:t></w:t>
      </w:r>
      <w:r w:rsidRPr="000F1847">
        <w:rPr>
          <w:rFonts w:ascii="Calibri" w:eastAsia="Arial" w:hAnsi="Calibri" w:cs="Calibri"/>
          <w:spacing w:val="-10"/>
          <w:sz w:val="24"/>
          <w:szCs w:val="24"/>
        </w:rPr>
        <w:t xml:space="preserve">  </w:t>
      </w:r>
      <w:r w:rsidRPr="000F1847">
        <w:rPr>
          <w:rFonts w:ascii="Calibri" w:hAnsi="Calibri" w:cs="Calibri"/>
          <w:sz w:val="24"/>
          <w:szCs w:val="24"/>
        </w:rPr>
        <w:t>Nom de l’établissement bancaire :</w:t>
      </w:r>
    </w:p>
    <w:p w:rsidR="009B1CD0" w:rsidRPr="000F1847" w:rsidRDefault="009B1CD0" w:rsidP="00710FD6">
      <w:pPr>
        <w:pStyle w:val="fcasegauche"/>
        <w:tabs>
          <w:tab w:val="left" w:pos="426"/>
          <w:tab w:val="left" w:pos="851"/>
        </w:tabs>
        <w:spacing w:after="0"/>
        <w:ind w:left="0" w:firstLine="0"/>
        <w:jc w:val="left"/>
        <w:rPr>
          <w:rFonts w:ascii="Calibri" w:hAnsi="Calibri" w:cs="Calibri"/>
          <w:b/>
          <w:sz w:val="24"/>
          <w:szCs w:val="24"/>
        </w:rPr>
      </w:pPr>
      <w:r w:rsidRPr="000F1847">
        <w:rPr>
          <w:rFonts w:ascii="Calibri" w:eastAsia="Wingdings" w:hAnsi="Calibri" w:cs="Calibri"/>
          <w:b/>
          <w:color w:val="66CCFF"/>
          <w:spacing w:val="-10"/>
          <w:sz w:val="24"/>
          <w:szCs w:val="24"/>
        </w:rPr>
        <w:t></w:t>
      </w:r>
      <w:r w:rsidRPr="000F1847">
        <w:rPr>
          <w:rFonts w:ascii="Calibri" w:eastAsia="Arial" w:hAnsi="Calibri" w:cs="Calibri"/>
          <w:spacing w:val="-10"/>
          <w:sz w:val="24"/>
          <w:szCs w:val="24"/>
        </w:rPr>
        <w:t xml:space="preserve">  </w:t>
      </w:r>
      <w:r w:rsidRPr="000F1847">
        <w:rPr>
          <w:rFonts w:ascii="Calibri" w:hAnsi="Calibri" w:cs="Calibri"/>
          <w:sz w:val="24"/>
          <w:szCs w:val="24"/>
        </w:rPr>
        <w:t>Numéro de compte :</w:t>
      </w:r>
    </w:p>
    <w:p w:rsidR="009B1CD0" w:rsidRPr="000F1847" w:rsidRDefault="009B1CD0" w:rsidP="00E47798">
      <w:pPr>
        <w:pStyle w:val="fcasegauche"/>
        <w:tabs>
          <w:tab w:val="left" w:pos="426"/>
          <w:tab w:val="left" w:pos="851"/>
        </w:tabs>
        <w:spacing w:after="0"/>
        <w:ind w:left="0" w:firstLine="0"/>
        <w:jc w:val="left"/>
        <w:rPr>
          <w:rFonts w:ascii="Calibri" w:hAnsi="Calibri" w:cs="Calibri"/>
          <w:b/>
          <w:sz w:val="24"/>
          <w:szCs w:val="24"/>
        </w:rPr>
      </w:pPr>
    </w:p>
    <w:p w:rsidR="00AF4500" w:rsidRPr="000F1847" w:rsidRDefault="00395A12" w:rsidP="00AF4500">
      <w:pPr>
        <w:pStyle w:val="fcase1ertab"/>
        <w:spacing w:before="120"/>
        <w:ind w:left="0" w:firstLine="0"/>
        <w:rPr>
          <w:rFonts w:ascii="Calibri" w:hAnsi="Calibri" w:cs="Calibri"/>
          <w:b/>
          <w:i/>
          <w:iCs/>
          <w:sz w:val="24"/>
          <w:szCs w:val="24"/>
          <w:u w:val="single"/>
        </w:rPr>
      </w:pPr>
      <w:r w:rsidRPr="000F1847">
        <w:rPr>
          <w:rFonts w:ascii="Calibri" w:hAnsi="Calibri" w:cs="Calibri"/>
          <w:b/>
          <w:noProof/>
          <w:sz w:val="24"/>
          <w:szCs w:val="24"/>
          <w:lang w:eastAsia="fr-FR"/>
        </w:rPr>
        <w:drawing>
          <wp:inline distT="0" distB="0" distL="0" distR="0">
            <wp:extent cx="295275" cy="283845"/>
            <wp:effectExtent l="0" t="0" r="0" b="0"/>
            <wp:docPr id="2" name="Image 5" descr="panneau de 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panneau de dange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275" cy="283845"/>
                    </a:xfrm>
                    <a:prstGeom prst="rect">
                      <a:avLst/>
                    </a:prstGeom>
                    <a:noFill/>
                    <a:ln>
                      <a:noFill/>
                    </a:ln>
                  </pic:spPr>
                </pic:pic>
              </a:graphicData>
            </a:graphic>
          </wp:inline>
        </w:drawing>
      </w:r>
      <w:r w:rsidR="00AF4500" w:rsidRPr="000F1847">
        <w:rPr>
          <w:rFonts w:ascii="Calibri" w:hAnsi="Calibri" w:cs="Calibri"/>
          <w:b/>
          <w:i/>
          <w:iCs/>
          <w:sz w:val="24"/>
          <w:szCs w:val="24"/>
          <w:u w:val="single"/>
        </w:rPr>
        <w:t>(Joindre un ou des relevé(s) d’identité bancaire)</w:t>
      </w:r>
    </w:p>
    <w:p w:rsidR="009B1CD0" w:rsidRPr="000F1847" w:rsidRDefault="009B1CD0" w:rsidP="0083205E">
      <w:pPr>
        <w:pStyle w:val="fcasegauche"/>
        <w:tabs>
          <w:tab w:val="left" w:pos="426"/>
          <w:tab w:val="left" w:pos="851"/>
        </w:tabs>
        <w:spacing w:after="0"/>
        <w:ind w:left="0" w:firstLine="0"/>
        <w:jc w:val="left"/>
        <w:rPr>
          <w:rFonts w:ascii="Calibri" w:hAnsi="Calibri" w:cs="Calibri"/>
          <w:b/>
          <w:sz w:val="24"/>
          <w:szCs w:val="24"/>
        </w:rPr>
      </w:pPr>
    </w:p>
    <w:p w:rsidR="009B1CD0" w:rsidRPr="000F1847" w:rsidRDefault="009B1CD0" w:rsidP="0083205E">
      <w:pPr>
        <w:pStyle w:val="fcasegauche"/>
        <w:tabs>
          <w:tab w:val="left" w:pos="426"/>
          <w:tab w:val="left" w:pos="851"/>
        </w:tabs>
        <w:spacing w:after="0"/>
        <w:ind w:left="0" w:firstLine="0"/>
        <w:jc w:val="left"/>
        <w:rPr>
          <w:rFonts w:ascii="Calibri" w:hAnsi="Calibri" w:cs="Calibri"/>
          <w:b/>
          <w:sz w:val="24"/>
          <w:szCs w:val="24"/>
        </w:rPr>
      </w:pPr>
      <w:r w:rsidRPr="000F1847">
        <w:rPr>
          <w:rFonts w:ascii="Calibri" w:hAnsi="Calibri" w:cs="Calibri"/>
          <w:b/>
          <w:sz w:val="24"/>
          <w:szCs w:val="24"/>
        </w:rPr>
        <w:t>B4 - Avance :</w:t>
      </w:r>
    </w:p>
    <w:p w:rsidR="009B1CD0" w:rsidRPr="000F1847" w:rsidRDefault="009B1CD0" w:rsidP="00934503">
      <w:pPr>
        <w:tabs>
          <w:tab w:val="left" w:pos="426"/>
          <w:tab w:val="left" w:pos="851"/>
        </w:tabs>
        <w:rPr>
          <w:rFonts w:ascii="Calibri" w:hAnsi="Calibri" w:cs="Calibri"/>
          <w:b/>
          <w:sz w:val="24"/>
          <w:szCs w:val="24"/>
        </w:rPr>
      </w:pPr>
    </w:p>
    <w:p w:rsidR="009B1CD0" w:rsidRPr="000F1847" w:rsidRDefault="009B1CD0" w:rsidP="00CD46CC">
      <w:pPr>
        <w:pStyle w:val="fcasegauche"/>
        <w:tabs>
          <w:tab w:val="left" w:pos="426"/>
          <w:tab w:val="left" w:pos="851"/>
        </w:tabs>
        <w:spacing w:after="0"/>
        <w:ind w:left="0" w:firstLine="0"/>
        <w:jc w:val="left"/>
        <w:rPr>
          <w:rFonts w:ascii="Calibri" w:hAnsi="Calibri" w:cs="Calibri"/>
          <w:i/>
          <w:sz w:val="24"/>
          <w:szCs w:val="24"/>
        </w:rPr>
      </w:pPr>
      <w:r w:rsidRPr="000F1847">
        <w:rPr>
          <w:rFonts w:ascii="Calibri" w:hAnsi="Calibri" w:cs="Calibri"/>
          <w:sz w:val="24"/>
          <w:szCs w:val="24"/>
        </w:rPr>
        <w:t>Je renonce au bénéfice de l'avance :</w:t>
      </w:r>
      <w:r w:rsidRPr="000F1847">
        <w:rPr>
          <w:rFonts w:ascii="Calibri" w:hAnsi="Calibri" w:cs="Calibri"/>
          <w:sz w:val="24"/>
          <w:szCs w:val="24"/>
        </w:rPr>
        <w:tab/>
      </w:r>
      <w:r w:rsidRPr="000F1847">
        <w:rPr>
          <w:rFonts w:ascii="Calibri" w:hAnsi="Calibri" w:cs="Calibri"/>
          <w:sz w:val="24"/>
          <w:szCs w:val="24"/>
        </w:rPr>
        <w:tab/>
      </w:r>
      <w:r w:rsidRPr="000F1847">
        <w:rPr>
          <w:rFonts w:ascii="Calibri" w:hAnsi="Calibri" w:cs="Calibri"/>
          <w:sz w:val="24"/>
          <w:szCs w:val="24"/>
        </w:rPr>
        <w:tab/>
      </w:r>
      <w:r w:rsidRPr="000F1847">
        <w:rPr>
          <w:rFonts w:ascii="Calibri" w:hAnsi="Calibri" w:cs="Calibri"/>
          <w:sz w:val="24"/>
          <w:szCs w:val="24"/>
        </w:rPr>
        <w:tab/>
      </w:r>
      <w:r w:rsidRPr="000F1847">
        <w:rPr>
          <w:rFonts w:ascii="Calibri" w:hAnsi="Calibri" w:cs="Calibri"/>
          <w:sz w:val="24"/>
          <w:szCs w:val="24"/>
        </w:rPr>
        <w:tab/>
      </w:r>
      <w:r w:rsidR="007D7A65" w:rsidRPr="000F1847">
        <w:rPr>
          <w:rFonts w:ascii="Calibri" w:hAnsi="Calibri" w:cs="Calibri"/>
          <w:sz w:val="24"/>
          <w:szCs w:val="24"/>
        </w:rPr>
        <w:fldChar w:fldCharType="begin">
          <w:ffData>
            <w:name w:val=""/>
            <w:enabled/>
            <w:calcOnExit w:val="0"/>
            <w:checkBox>
              <w:size w:val="20"/>
              <w:default w:val="0"/>
            </w:checkBox>
          </w:ffData>
        </w:fldChar>
      </w:r>
      <w:r w:rsidR="007D7A65" w:rsidRPr="000F1847">
        <w:rPr>
          <w:rFonts w:ascii="Calibri" w:hAnsi="Calibri" w:cs="Calibri"/>
          <w:sz w:val="24"/>
          <w:szCs w:val="24"/>
        </w:rPr>
        <w:instrText xml:space="preserve"> FORMCHECKBOX </w:instrText>
      </w:r>
      <w:r w:rsidR="00E255DF">
        <w:rPr>
          <w:rFonts w:ascii="Calibri" w:hAnsi="Calibri" w:cs="Calibri"/>
          <w:sz w:val="24"/>
          <w:szCs w:val="24"/>
        </w:rPr>
      </w:r>
      <w:r w:rsidR="00E255DF">
        <w:rPr>
          <w:rFonts w:ascii="Calibri" w:hAnsi="Calibri" w:cs="Calibri"/>
          <w:sz w:val="24"/>
          <w:szCs w:val="24"/>
        </w:rPr>
        <w:fldChar w:fldCharType="separate"/>
      </w:r>
      <w:r w:rsidR="007D7A65" w:rsidRPr="000F1847">
        <w:rPr>
          <w:rFonts w:ascii="Calibri" w:hAnsi="Calibri" w:cs="Calibri"/>
          <w:sz w:val="24"/>
          <w:szCs w:val="24"/>
        </w:rPr>
        <w:fldChar w:fldCharType="end"/>
      </w:r>
      <w:r w:rsidRPr="000F1847">
        <w:rPr>
          <w:rFonts w:ascii="Calibri" w:hAnsi="Calibri" w:cs="Calibri"/>
          <w:sz w:val="24"/>
          <w:szCs w:val="24"/>
        </w:rPr>
        <w:tab/>
        <w:t>NON</w:t>
      </w:r>
      <w:r w:rsidRPr="000F1847">
        <w:rPr>
          <w:rFonts w:ascii="Calibri" w:hAnsi="Calibri" w:cs="Calibri"/>
          <w:sz w:val="24"/>
          <w:szCs w:val="24"/>
        </w:rPr>
        <w:tab/>
      </w:r>
      <w:r w:rsidRPr="000F1847">
        <w:rPr>
          <w:rFonts w:ascii="Calibri" w:hAnsi="Calibri" w:cs="Calibri"/>
          <w:sz w:val="24"/>
          <w:szCs w:val="24"/>
        </w:rPr>
        <w:tab/>
      </w:r>
      <w:r w:rsidRPr="000F1847">
        <w:rPr>
          <w:rFonts w:ascii="Calibri" w:hAnsi="Calibri" w:cs="Calibri"/>
          <w:sz w:val="24"/>
          <w:szCs w:val="24"/>
        </w:rPr>
        <w:tab/>
      </w:r>
      <w:r w:rsidR="007D7A65" w:rsidRPr="000F1847">
        <w:rPr>
          <w:rFonts w:ascii="Calibri" w:hAnsi="Calibri" w:cs="Calibri"/>
          <w:sz w:val="24"/>
          <w:szCs w:val="24"/>
        </w:rPr>
        <w:fldChar w:fldCharType="begin">
          <w:ffData>
            <w:name w:val=""/>
            <w:enabled/>
            <w:calcOnExit w:val="0"/>
            <w:checkBox>
              <w:size w:val="20"/>
              <w:default w:val="0"/>
            </w:checkBox>
          </w:ffData>
        </w:fldChar>
      </w:r>
      <w:r w:rsidR="007D7A65" w:rsidRPr="000F1847">
        <w:rPr>
          <w:rFonts w:ascii="Calibri" w:hAnsi="Calibri" w:cs="Calibri"/>
          <w:sz w:val="24"/>
          <w:szCs w:val="24"/>
        </w:rPr>
        <w:instrText xml:space="preserve"> FORMCHECKBOX </w:instrText>
      </w:r>
      <w:r w:rsidR="00E255DF">
        <w:rPr>
          <w:rFonts w:ascii="Calibri" w:hAnsi="Calibri" w:cs="Calibri"/>
          <w:sz w:val="24"/>
          <w:szCs w:val="24"/>
        </w:rPr>
      </w:r>
      <w:r w:rsidR="00E255DF">
        <w:rPr>
          <w:rFonts w:ascii="Calibri" w:hAnsi="Calibri" w:cs="Calibri"/>
          <w:sz w:val="24"/>
          <w:szCs w:val="24"/>
        </w:rPr>
        <w:fldChar w:fldCharType="separate"/>
      </w:r>
      <w:r w:rsidR="007D7A65" w:rsidRPr="000F1847">
        <w:rPr>
          <w:rFonts w:ascii="Calibri" w:hAnsi="Calibri" w:cs="Calibri"/>
          <w:sz w:val="24"/>
          <w:szCs w:val="24"/>
        </w:rPr>
        <w:fldChar w:fldCharType="end"/>
      </w:r>
      <w:r w:rsidRPr="000F1847">
        <w:rPr>
          <w:rFonts w:ascii="Calibri" w:hAnsi="Calibri" w:cs="Calibri"/>
          <w:sz w:val="24"/>
          <w:szCs w:val="24"/>
        </w:rPr>
        <w:tab/>
        <w:t>OUI</w:t>
      </w:r>
    </w:p>
    <w:p w:rsidR="009B1CD0" w:rsidRPr="000F1847" w:rsidRDefault="009B1CD0" w:rsidP="009B45B9">
      <w:pPr>
        <w:tabs>
          <w:tab w:val="left" w:pos="851"/>
        </w:tabs>
        <w:rPr>
          <w:rFonts w:ascii="Calibri" w:hAnsi="Calibri" w:cs="Calibri"/>
          <w:b/>
          <w:sz w:val="24"/>
          <w:szCs w:val="24"/>
        </w:rPr>
      </w:pPr>
      <w:r w:rsidRPr="000F1847">
        <w:rPr>
          <w:rFonts w:ascii="Calibri" w:hAnsi="Calibri" w:cs="Calibri"/>
          <w:i/>
          <w:sz w:val="24"/>
          <w:szCs w:val="24"/>
        </w:rPr>
        <w:t>(Cocher la case correspondante.)</w:t>
      </w:r>
    </w:p>
    <w:p w:rsidR="009B1CD0" w:rsidRPr="000F1847" w:rsidRDefault="009B1CD0" w:rsidP="009B45B9">
      <w:pPr>
        <w:tabs>
          <w:tab w:val="left" w:pos="426"/>
          <w:tab w:val="left" w:pos="851"/>
        </w:tabs>
        <w:jc w:val="both"/>
        <w:rPr>
          <w:rFonts w:ascii="Calibri" w:hAnsi="Calibri" w:cs="Calibri"/>
          <w:b/>
          <w:sz w:val="24"/>
          <w:szCs w:val="24"/>
        </w:rPr>
      </w:pPr>
    </w:p>
    <w:p w:rsidR="009B1CD0" w:rsidRPr="000F1847" w:rsidRDefault="009B1CD0" w:rsidP="009B45B9">
      <w:pPr>
        <w:pStyle w:val="Titre4"/>
        <w:tabs>
          <w:tab w:val="clear" w:pos="4111"/>
          <w:tab w:val="left" w:pos="426"/>
          <w:tab w:val="left" w:pos="851"/>
        </w:tabs>
        <w:rPr>
          <w:rFonts w:ascii="Calibri" w:hAnsi="Calibri" w:cs="Calibri"/>
          <w:sz w:val="24"/>
          <w:szCs w:val="24"/>
        </w:rPr>
      </w:pPr>
      <w:r w:rsidRPr="000F1847">
        <w:rPr>
          <w:rFonts w:ascii="Calibri" w:hAnsi="Calibri" w:cs="Calibri"/>
          <w:sz w:val="24"/>
          <w:szCs w:val="24"/>
        </w:rPr>
        <w:lastRenderedPageBreak/>
        <w:t>B5 -</w:t>
      </w:r>
      <w:r w:rsidRPr="000F1847">
        <w:rPr>
          <w:rFonts w:ascii="Calibri" w:hAnsi="Calibri" w:cs="Calibri"/>
          <w:b w:val="0"/>
          <w:sz w:val="24"/>
          <w:szCs w:val="24"/>
        </w:rPr>
        <w:t xml:space="preserve"> </w:t>
      </w:r>
      <w:r w:rsidRPr="000F1847">
        <w:rPr>
          <w:rFonts w:ascii="Calibri" w:hAnsi="Calibri" w:cs="Calibri"/>
          <w:sz w:val="24"/>
          <w:szCs w:val="24"/>
        </w:rPr>
        <w:t>Durée d’exécution du marché ou de l’accord-cadre :</w:t>
      </w:r>
    </w:p>
    <w:p w:rsidR="007A5466" w:rsidRPr="000F1847" w:rsidRDefault="007A5466" w:rsidP="00C456B9">
      <w:pPr>
        <w:tabs>
          <w:tab w:val="left" w:pos="576"/>
          <w:tab w:val="left" w:pos="851"/>
        </w:tabs>
        <w:jc w:val="both"/>
        <w:rPr>
          <w:rFonts w:ascii="Calibri" w:hAnsi="Calibri" w:cs="Calibri"/>
          <w:i/>
          <w:sz w:val="24"/>
          <w:szCs w:val="24"/>
        </w:rPr>
      </w:pPr>
      <w:r w:rsidRPr="00B23026">
        <w:rPr>
          <w:rFonts w:ascii="Calibri" w:hAnsi="Calibri" w:cs="Calibri"/>
          <w:i/>
          <w:sz w:val="24"/>
          <w:szCs w:val="24"/>
        </w:rPr>
        <w:t xml:space="preserve">La durée d’exécution du marché </w:t>
      </w:r>
      <w:r w:rsidR="006A5DAB" w:rsidRPr="00B23026">
        <w:rPr>
          <w:rFonts w:ascii="Calibri" w:hAnsi="Calibri" w:cs="Calibri"/>
          <w:i/>
          <w:sz w:val="24"/>
          <w:szCs w:val="24"/>
        </w:rPr>
        <w:t xml:space="preserve">prévisionnelle </w:t>
      </w:r>
      <w:r w:rsidRPr="00B23026">
        <w:rPr>
          <w:rFonts w:ascii="Calibri" w:hAnsi="Calibri" w:cs="Calibri"/>
          <w:i/>
          <w:sz w:val="24"/>
          <w:szCs w:val="24"/>
        </w:rPr>
        <w:t xml:space="preserve">est de </w:t>
      </w:r>
      <w:r w:rsidR="003E5495" w:rsidRPr="00B23026">
        <w:rPr>
          <w:rFonts w:ascii="Calibri" w:hAnsi="Calibri" w:cs="Calibri"/>
          <w:i/>
          <w:sz w:val="24"/>
          <w:szCs w:val="24"/>
        </w:rPr>
        <w:t xml:space="preserve">13 mois </w:t>
      </w:r>
      <w:r w:rsidRPr="00B23026">
        <w:rPr>
          <w:rFonts w:ascii="Calibri" w:hAnsi="Calibri" w:cs="Calibri"/>
          <w:i/>
          <w:sz w:val="24"/>
          <w:szCs w:val="24"/>
        </w:rPr>
        <w:t>à compter de l</w:t>
      </w:r>
      <w:r w:rsidR="003E5495" w:rsidRPr="00B23026">
        <w:rPr>
          <w:rFonts w:ascii="Calibri" w:hAnsi="Calibri" w:cs="Calibri"/>
          <w:i/>
          <w:sz w:val="24"/>
          <w:szCs w:val="24"/>
        </w:rPr>
        <w:t>a notification du marché</w:t>
      </w:r>
      <w:r w:rsidRPr="00B23026">
        <w:rPr>
          <w:rFonts w:ascii="Calibri" w:hAnsi="Calibri" w:cs="Calibri"/>
          <w:i/>
          <w:sz w:val="24"/>
          <w:szCs w:val="24"/>
        </w:rPr>
        <w:t>. Le détail du phasage des travaux figure dans le planning joint en annexe du CCTP.</w:t>
      </w:r>
    </w:p>
    <w:p w:rsidR="00C60378" w:rsidRPr="000F1847" w:rsidRDefault="00C60378" w:rsidP="00C60378">
      <w:pPr>
        <w:tabs>
          <w:tab w:val="left" w:pos="426"/>
          <w:tab w:val="left" w:pos="851"/>
        </w:tabs>
        <w:jc w:val="both"/>
        <w:rPr>
          <w:rFonts w:ascii="Calibri" w:hAnsi="Calibri" w:cs="Calibri"/>
          <w:b/>
          <w:sz w:val="24"/>
          <w:szCs w:val="24"/>
        </w:rPr>
      </w:pPr>
    </w:p>
    <w:p w:rsidR="00C60378" w:rsidRPr="000F1847" w:rsidRDefault="00C60378" w:rsidP="00C60378">
      <w:pPr>
        <w:pStyle w:val="fcasegauche"/>
        <w:tabs>
          <w:tab w:val="left" w:pos="426"/>
          <w:tab w:val="left" w:pos="851"/>
        </w:tabs>
        <w:spacing w:after="0"/>
        <w:ind w:left="0" w:firstLine="0"/>
        <w:jc w:val="left"/>
        <w:rPr>
          <w:rFonts w:ascii="Calibri" w:hAnsi="Calibri" w:cs="Calibri"/>
          <w:i/>
          <w:sz w:val="24"/>
          <w:szCs w:val="24"/>
        </w:rPr>
      </w:pPr>
      <w:r w:rsidRPr="000F1847">
        <w:rPr>
          <w:rFonts w:ascii="Calibri" w:hAnsi="Calibri" w:cs="Calibri"/>
          <w:sz w:val="24"/>
          <w:szCs w:val="24"/>
        </w:rPr>
        <w:t>Le marché ou l’accord cadre est reconductible :</w:t>
      </w:r>
      <w:r w:rsidR="00C456B9" w:rsidRPr="000F1847">
        <w:rPr>
          <w:rFonts w:ascii="Calibri" w:hAnsi="Calibri" w:cs="Calibri"/>
          <w:sz w:val="24"/>
          <w:szCs w:val="24"/>
        </w:rPr>
        <w:t xml:space="preserve"> </w:t>
      </w:r>
      <w:r w:rsidR="00190E43">
        <w:rPr>
          <w:rFonts w:ascii="Calibri" w:hAnsi="Calibri" w:cs="Calibri"/>
          <w:b/>
          <w:sz w:val="24"/>
          <w:szCs w:val="24"/>
        </w:rPr>
        <w:t>non</w:t>
      </w:r>
    </w:p>
    <w:p w:rsidR="00CF04B3" w:rsidRPr="000F1847" w:rsidRDefault="00CF04B3" w:rsidP="00CF04B3">
      <w:pPr>
        <w:tabs>
          <w:tab w:val="left" w:pos="426"/>
          <w:tab w:val="left" w:pos="851"/>
        </w:tabs>
        <w:spacing w:before="120"/>
        <w:ind w:left="924"/>
        <w:jc w:val="both"/>
        <w:rPr>
          <w:rFonts w:ascii="Calibri" w:hAnsi="Calibri" w:cs="Calibri"/>
          <w:b/>
          <w:sz w:val="24"/>
          <w:szCs w:val="24"/>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0F1847" w:rsidTr="006672CA">
        <w:tc>
          <w:tcPr>
            <w:tcW w:w="10419" w:type="dxa"/>
            <w:shd w:val="clear" w:color="auto" w:fill="66CCFF"/>
          </w:tcPr>
          <w:p w:rsidR="009B1CD0" w:rsidRPr="000F1847" w:rsidRDefault="009B1CD0" w:rsidP="009B45B9">
            <w:pPr>
              <w:tabs>
                <w:tab w:val="left" w:pos="-142"/>
                <w:tab w:val="left" w:pos="851"/>
                <w:tab w:val="left" w:pos="4111"/>
              </w:tabs>
              <w:jc w:val="both"/>
              <w:rPr>
                <w:rFonts w:ascii="Calibri" w:hAnsi="Calibri" w:cs="Calibri"/>
                <w:sz w:val="24"/>
                <w:szCs w:val="24"/>
              </w:rPr>
            </w:pPr>
            <w:r w:rsidRPr="000F1847">
              <w:rPr>
                <w:rFonts w:ascii="Calibri" w:hAnsi="Calibri" w:cs="Calibri"/>
                <w:b/>
                <w:bCs/>
                <w:sz w:val="24"/>
                <w:szCs w:val="24"/>
              </w:rPr>
              <w:t xml:space="preserve">C - Signature </w:t>
            </w:r>
            <w:r w:rsidR="00660727" w:rsidRPr="000F1847">
              <w:rPr>
                <w:rFonts w:ascii="Calibri" w:hAnsi="Calibri" w:cs="Calibri"/>
                <w:b/>
                <w:bCs/>
                <w:sz w:val="24"/>
                <w:szCs w:val="24"/>
              </w:rPr>
              <w:t>du marché ou de l’accord-cadre</w:t>
            </w:r>
            <w:r w:rsidRPr="000F1847">
              <w:rPr>
                <w:rFonts w:ascii="Calibri" w:hAnsi="Calibri" w:cs="Calibri"/>
                <w:b/>
                <w:bCs/>
                <w:sz w:val="24"/>
                <w:szCs w:val="24"/>
              </w:rPr>
              <w:t xml:space="preserve"> par le </w:t>
            </w:r>
            <w:r w:rsidR="00036500" w:rsidRPr="000F1847">
              <w:rPr>
                <w:rFonts w:ascii="Calibri" w:hAnsi="Calibri" w:cs="Calibri"/>
                <w:b/>
                <w:bCs/>
                <w:sz w:val="24"/>
                <w:szCs w:val="24"/>
              </w:rPr>
              <w:t>titulaire individuel ou</w:t>
            </w:r>
            <w:r w:rsidR="00354C04" w:rsidRPr="000F1847">
              <w:rPr>
                <w:rFonts w:ascii="Calibri" w:hAnsi="Calibri" w:cs="Calibri"/>
                <w:b/>
                <w:bCs/>
                <w:sz w:val="24"/>
                <w:szCs w:val="24"/>
              </w:rPr>
              <w:t>, en cas groupement, le mandataire dûment habilité ou</w:t>
            </w:r>
            <w:r w:rsidR="00036500" w:rsidRPr="000F1847">
              <w:rPr>
                <w:rFonts w:ascii="Calibri" w:hAnsi="Calibri" w:cs="Calibri"/>
                <w:b/>
                <w:bCs/>
                <w:sz w:val="24"/>
                <w:szCs w:val="24"/>
              </w:rPr>
              <w:t xml:space="preserve"> chaque membre du groupement</w:t>
            </w:r>
            <w:r w:rsidRPr="000F1847">
              <w:rPr>
                <w:rFonts w:ascii="Calibri" w:hAnsi="Calibri" w:cs="Calibri"/>
                <w:b/>
                <w:bCs/>
                <w:sz w:val="24"/>
                <w:szCs w:val="24"/>
              </w:rPr>
              <w:t>.</w:t>
            </w:r>
          </w:p>
        </w:tc>
      </w:tr>
    </w:tbl>
    <w:p w:rsidR="009B1CD0" w:rsidRPr="000F1847" w:rsidRDefault="009B1CD0" w:rsidP="006C4338">
      <w:pPr>
        <w:tabs>
          <w:tab w:val="left" w:pos="851"/>
        </w:tabs>
        <w:jc w:val="both"/>
        <w:rPr>
          <w:rFonts w:ascii="Calibri" w:hAnsi="Calibri" w:cs="Calibri"/>
          <w:sz w:val="24"/>
          <w:szCs w:val="24"/>
        </w:rPr>
      </w:pPr>
    </w:p>
    <w:p w:rsidR="00332B12" w:rsidRPr="000F1847" w:rsidRDefault="00332B12" w:rsidP="00332B12">
      <w:pPr>
        <w:pStyle w:val="fcase1ertab"/>
        <w:tabs>
          <w:tab w:val="left" w:pos="851"/>
        </w:tabs>
        <w:ind w:left="0" w:firstLine="0"/>
        <w:rPr>
          <w:rFonts w:ascii="Calibri" w:hAnsi="Calibri" w:cs="Calibri"/>
          <w:i/>
          <w:sz w:val="24"/>
          <w:szCs w:val="24"/>
        </w:rPr>
      </w:pPr>
      <w:r w:rsidRPr="000F1847">
        <w:rPr>
          <w:rFonts w:ascii="Calibri" w:hAnsi="Calibri" w:cs="Calibri"/>
          <w:b/>
          <w:sz w:val="24"/>
          <w:szCs w:val="24"/>
        </w:rPr>
        <w:t>C1 – Signature du marché ou de l’accord-cadre par le titulaire individuel :</w:t>
      </w:r>
    </w:p>
    <w:p w:rsidR="00332B12" w:rsidRPr="000F1847" w:rsidRDefault="00332B12" w:rsidP="00332B12">
      <w:pPr>
        <w:pStyle w:val="fcase1ertab"/>
        <w:tabs>
          <w:tab w:val="left" w:pos="851"/>
        </w:tabs>
        <w:ind w:left="0" w:firstLine="0"/>
        <w:rPr>
          <w:rFonts w:ascii="Calibri" w:hAnsi="Calibri" w:cs="Calibri"/>
          <w:b/>
          <w:sz w:val="24"/>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0F1847"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0F1847" w:rsidRDefault="00332B12" w:rsidP="00B054DA">
            <w:pPr>
              <w:tabs>
                <w:tab w:val="left" w:pos="851"/>
              </w:tabs>
              <w:jc w:val="center"/>
              <w:rPr>
                <w:rFonts w:ascii="Calibri" w:hAnsi="Calibri" w:cs="Calibri"/>
                <w:b/>
                <w:bCs/>
                <w:sz w:val="24"/>
                <w:szCs w:val="24"/>
              </w:rPr>
            </w:pPr>
            <w:r w:rsidRPr="000F1847">
              <w:rPr>
                <w:rFonts w:ascii="Calibri" w:hAnsi="Calibri" w:cs="Calibri"/>
                <w:b/>
                <w:bCs/>
                <w:sz w:val="24"/>
                <w:szCs w:val="24"/>
              </w:rPr>
              <w:t>Nom, prénom et qualité</w:t>
            </w:r>
          </w:p>
          <w:p w:rsidR="00332B12" w:rsidRPr="000F1847" w:rsidRDefault="00332B12" w:rsidP="00B054DA">
            <w:pPr>
              <w:tabs>
                <w:tab w:val="left" w:pos="851"/>
              </w:tabs>
              <w:jc w:val="center"/>
              <w:rPr>
                <w:rFonts w:ascii="Calibri" w:hAnsi="Calibri" w:cs="Calibri"/>
                <w:b/>
                <w:bCs/>
                <w:sz w:val="24"/>
                <w:szCs w:val="24"/>
              </w:rPr>
            </w:pPr>
            <w:r w:rsidRPr="000F1847">
              <w:rPr>
                <w:rFonts w:ascii="Calibri" w:hAnsi="Calibri" w:cs="Calibri"/>
                <w:b/>
                <w:bCs/>
                <w:sz w:val="24"/>
                <w:szCs w:val="24"/>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0F1847" w:rsidRDefault="00332B12" w:rsidP="00B054DA">
            <w:pPr>
              <w:tabs>
                <w:tab w:val="left" w:pos="851"/>
              </w:tabs>
              <w:jc w:val="center"/>
              <w:rPr>
                <w:rFonts w:ascii="Calibri" w:hAnsi="Calibri" w:cs="Calibri"/>
                <w:b/>
                <w:bCs/>
                <w:sz w:val="24"/>
                <w:szCs w:val="24"/>
              </w:rPr>
            </w:pPr>
            <w:r w:rsidRPr="000F1847">
              <w:rPr>
                <w:rFonts w:ascii="Calibri" w:hAnsi="Calibri" w:cs="Calibri"/>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0F1847" w:rsidRDefault="00332B12" w:rsidP="00B054DA">
            <w:pPr>
              <w:tabs>
                <w:tab w:val="left" w:pos="851"/>
              </w:tabs>
              <w:jc w:val="center"/>
              <w:rPr>
                <w:rFonts w:ascii="Calibri" w:hAnsi="Calibri" w:cs="Calibri"/>
                <w:b/>
                <w:bCs/>
                <w:sz w:val="24"/>
                <w:szCs w:val="24"/>
              </w:rPr>
            </w:pPr>
            <w:r w:rsidRPr="000F1847">
              <w:rPr>
                <w:rFonts w:ascii="Calibri" w:hAnsi="Calibri" w:cs="Calibri"/>
                <w:b/>
                <w:bCs/>
                <w:sz w:val="24"/>
                <w:szCs w:val="24"/>
              </w:rPr>
              <w:t>Signature</w:t>
            </w:r>
          </w:p>
        </w:tc>
      </w:tr>
      <w:tr w:rsidR="00332B12" w:rsidRPr="000F1847"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0F1847" w:rsidRDefault="00332B12" w:rsidP="00B054DA">
            <w:pPr>
              <w:tabs>
                <w:tab w:val="left" w:pos="851"/>
              </w:tabs>
              <w:snapToGrid w:val="0"/>
              <w:jc w:val="both"/>
              <w:rPr>
                <w:rFonts w:ascii="Calibri" w:hAnsi="Calibri" w:cs="Calibri"/>
                <w:b/>
                <w:bCs/>
                <w:sz w:val="24"/>
                <w:szCs w:val="24"/>
              </w:rPr>
            </w:pPr>
          </w:p>
        </w:tc>
        <w:tc>
          <w:tcPr>
            <w:tcW w:w="2694" w:type="dxa"/>
            <w:tcBorders>
              <w:top w:val="single" w:sz="4" w:space="0" w:color="000000"/>
              <w:left w:val="single" w:sz="4" w:space="0" w:color="000000"/>
              <w:bottom w:val="single" w:sz="4" w:space="0" w:color="auto"/>
            </w:tcBorders>
            <w:shd w:val="clear" w:color="auto" w:fill="auto"/>
          </w:tcPr>
          <w:p w:rsidR="00332B12" w:rsidRPr="000F1847" w:rsidRDefault="00332B12" w:rsidP="00B054DA">
            <w:pPr>
              <w:tabs>
                <w:tab w:val="left" w:pos="851"/>
              </w:tabs>
              <w:snapToGrid w:val="0"/>
              <w:jc w:val="both"/>
              <w:rPr>
                <w:rFonts w:ascii="Calibri" w:hAnsi="Calibri" w:cs="Calibri"/>
                <w:b/>
                <w:bCs/>
                <w:sz w:val="24"/>
                <w:szCs w:val="24"/>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0F1847" w:rsidRDefault="00332B12" w:rsidP="00B054DA">
            <w:pPr>
              <w:tabs>
                <w:tab w:val="left" w:pos="851"/>
              </w:tabs>
              <w:snapToGrid w:val="0"/>
              <w:jc w:val="both"/>
              <w:rPr>
                <w:rFonts w:ascii="Calibri" w:hAnsi="Calibri" w:cs="Calibri"/>
                <w:b/>
                <w:bCs/>
                <w:sz w:val="24"/>
                <w:szCs w:val="24"/>
              </w:rPr>
            </w:pPr>
          </w:p>
        </w:tc>
      </w:tr>
    </w:tbl>
    <w:p w:rsidR="002904AF" w:rsidRPr="000F1847" w:rsidRDefault="002904AF" w:rsidP="002904AF">
      <w:pPr>
        <w:tabs>
          <w:tab w:val="left" w:pos="851"/>
        </w:tabs>
        <w:jc w:val="both"/>
        <w:rPr>
          <w:rFonts w:ascii="Calibri" w:hAnsi="Calibri" w:cs="Calibri"/>
          <w:sz w:val="24"/>
          <w:szCs w:val="24"/>
        </w:rPr>
      </w:pPr>
      <w:r w:rsidRPr="000F1847">
        <w:rPr>
          <w:rFonts w:ascii="Calibri" w:hAnsi="Calibri" w:cs="Calibri"/>
          <w:sz w:val="24"/>
          <w:szCs w:val="24"/>
        </w:rPr>
        <w:t>(*) Le signataire doit avoir le pouvoir d’engager la personne qu’il représente.</w:t>
      </w:r>
    </w:p>
    <w:p w:rsidR="001A3873" w:rsidRPr="000F1847" w:rsidRDefault="001A3873" w:rsidP="00332B12">
      <w:pPr>
        <w:pStyle w:val="fcase1ertab"/>
        <w:tabs>
          <w:tab w:val="left" w:pos="851"/>
        </w:tabs>
        <w:ind w:left="0" w:firstLine="0"/>
        <w:rPr>
          <w:rFonts w:ascii="Calibri" w:hAnsi="Calibri" w:cs="Calibri"/>
          <w:b/>
          <w:sz w:val="24"/>
          <w:szCs w:val="24"/>
        </w:rPr>
      </w:pPr>
    </w:p>
    <w:p w:rsidR="00332B12" w:rsidRPr="000F1847" w:rsidRDefault="00332B12" w:rsidP="00332B12">
      <w:pPr>
        <w:pStyle w:val="fcase1ertab"/>
        <w:tabs>
          <w:tab w:val="left" w:pos="851"/>
        </w:tabs>
        <w:ind w:left="0" w:firstLine="0"/>
        <w:rPr>
          <w:rFonts w:ascii="Calibri" w:hAnsi="Calibri" w:cs="Calibri"/>
          <w:i/>
          <w:sz w:val="24"/>
          <w:szCs w:val="24"/>
        </w:rPr>
      </w:pPr>
      <w:r w:rsidRPr="000F1847">
        <w:rPr>
          <w:rFonts w:ascii="Calibri" w:hAnsi="Calibri" w:cs="Calibri"/>
          <w:b/>
          <w:sz w:val="24"/>
          <w:szCs w:val="24"/>
        </w:rPr>
        <w:t>C2 – Signature du marché ou de l’accord-cadre en cas de groupement :</w:t>
      </w:r>
    </w:p>
    <w:p w:rsidR="00332B12" w:rsidRPr="000F1847" w:rsidRDefault="00332B12" w:rsidP="006C4338">
      <w:pPr>
        <w:tabs>
          <w:tab w:val="left" w:pos="851"/>
        </w:tabs>
        <w:jc w:val="both"/>
        <w:rPr>
          <w:rFonts w:ascii="Calibri" w:hAnsi="Calibri" w:cs="Calibri"/>
          <w:sz w:val="24"/>
          <w:szCs w:val="24"/>
        </w:rPr>
      </w:pPr>
    </w:p>
    <w:p w:rsidR="009B1CD0" w:rsidRPr="000F1847" w:rsidRDefault="002904AF" w:rsidP="005846FB">
      <w:pPr>
        <w:tabs>
          <w:tab w:val="left" w:pos="851"/>
        </w:tabs>
        <w:rPr>
          <w:rFonts w:ascii="Calibri" w:hAnsi="Calibri" w:cs="Calibri"/>
          <w:sz w:val="24"/>
          <w:szCs w:val="24"/>
        </w:rPr>
      </w:pPr>
      <w:r w:rsidRPr="000F1847">
        <w:rPr>
          <w:rFonts w:ascii="Calibri" w:hAnsi="Calibri" w:cs="Calibri"/>
          <w:sz w:val="24"/>
          <w:szCs w:val="24"/>
        </w:rPr>
        <w:t>L</w:t>
      </w:r>
      <w:r w:rsidR="00036500" w:rsidRPr="000F1847">
        <w:rPr>
          <w:rFonts w:ascii="Calibri" w:hAnsi="Calibri" w:cs="Calibri"/>
          <w:sz w:val="24"/>
          <w:szCs w:val="24"/>
        </w:rPr>
        <w:t xml:space="preserve">es membres </w:t>
      </w:r>
      <w:r w:rsidRPr="000F1847">
        <w:rPr>
          <w:rFonts w:ascii="Calibri" w:hAnsi="Calibri" w:cs="Calibri"/>
          <w:sz w:val="24"/>
          <w:szCs w:val="24"/>
        </w:rPr>
        <w:t xml:space="preserve">du groupement d’opérateurs économiques </w:t>
      </w:r>
      <w:r w:rsidR="00036500" w:rsidRPr="000F1847">
        <w:rPr>
          <w:rFonts w:ascii="Calibri" w:hAnsi="Calibri" w:cs="Calibri"/>
          <w:sz w:val="24"/>
          <w:szCs w:val="24"/>
        </w:rPr>
        <w:t xml:space="preserve">désignent le mandataire suivant </w:t>
      </w:r>
      <w:r w:rsidR="00036500" w:rsidRPr="000F1847">
        <w:rPr>
          <w:rFonts w:ascii="Calibri" w:hAnsi="Calibri" w:cs="Calibri"/>
          <w:i/>
          <w:sz w:val="24"/>
          <w:szCs w:val="24"/>
        </w:rPr>
        <w:t>(article 45 du décret n° 2016-360 du 25 mars 2016) </w:t>
      </w:r>
      <w:r w:rsidR="00036500" w:rsidRPr="000F1847">
        <w:rPr>
          <w:rFonts w:ascii="Calibri" w:hAnsi="Calibri" w:cs="Calibri"/>
          <w:sz w:val="24"/>
          <w:szCs w:val="24"/>
        </w:rPr>
        <w:t>:</w:t>
      </w:r>
    </w:p>
    <w:p w:rsidR="00036500" w:rsidRPr="000F1847" w:rsidRDefault="00036500" w:rsidP="005846FB">
      <w:pPr>
        <w:tabs>
          <w:tab w:val="left" w:pos="851"/>
        </w:tabs>
        <w:rPr>
          <w:rFonts w:ascii="Calibri" w:hAnsi="Calibri" w:cs="Calibri"/>
          <w:i/>
          <w:sz w:val="24"/>
          <w:szCs w:val="24"/>
        </w:rPr>
      </w:pPr>
      <w:r w:rsidRPr="000F1847">
        <w:rPr>
          <w:rFonts w:ascii="Calibri" w:hAnsi="Calibri" w:cs="Calibri"/>
          <w:i/>
          <w:sz w:val="24"/>
          <w:szCs w:val="24"/>
        </w:rPr>
        <w:t>[Indiquer le nom commercial et la dénomination sociale du mandataire]</w:t>
      </w:r>
    </w:p>
    <w:p w:rsidR="009B1CD0" w:rsidRPr="000F1847" w:rsidRDefault="009B1CD0" w:rsidP="005846FB">
      <w:pPr>
        <w:tabs>
          <w:tab w:val="left" w:pos="851"/>
        </w:tabs>
        <w:rPr>
          <w:rFonts w:ascii="Calibri" w:hAnsi="Calibri" w:cs="Calibri"/>
          <w:sz w:val="24"/>
          <w:szCs w:val="24"/>
        </w:rPr>
      </w:pPr>
    </w:p>
    <w:p w:rsidR="00036500" w:rsidRPr="000F1847" w:rsidRDefault="004A7169" w:rsidP="00710FD6">
      <w:pPr>
        <w:pStyle w:val="fcase1ertab"/>
        <w:tabs>
          <w:tab w:val="left" w:pos="851"/>
        </w:tabs>
        <w:ind w:left="0" w:firstLine="0"/>
        <w:rPr>
          <w:rFonts w:ascii="Calibri" w:hAnsi="Calibri" w:cs="Calibri"/>
          <w:sz w:val="24"/>
          <w:szCs w:val="24"/>
        </w:rPr>
      </w:pPr>
      <w:r w:rsidRPr="000F1847">
        <w:rPr>
          <w:rFonts w:ascii="Calibri" w:hAnsi="Calibri" w:cs="Calibri"/>
          <w:sz w:val="24"/>
          <w:szCs w:val="24"/>
        </w:rPr>
        <w:t xml:space="preserve">En cas de groupement conjoint, </w:t>
      </w:r>
      <w:r w:rsidR="00036500" w:rsidRPr="000F1847">
        <w:rPr>
          <w:rFonts w:ascii="Calibri" w:hAnsi="Calibri" w:cs="Calibri"/>
          <w:sz w:val="24"/>
          <w:szCs w:val="24"/>
        </w:rPr>
        <w:t xml:space="preserve">le mandataire </w:t>
      </w:r>
      <w:r w:rsidRPr="000F1847">
        <w:rPr>
          <w:rFonts w:ascii="Calibri" w:hAnsi="Calibri" w:cs="Calibri"/>
          <w:sz w:val="24"/>
          <w:szCs w:val="24"/>
        </w:rPr>
        <w:t xml:space="preserve">du groupement </w:t>
      </w:r>
      <w:r w:rsidR="00036500" w:rsidRPr="000F1847">
        <w:rPr>
          <w:rFonts w:ascii="Calibri" w:hAnsi="Calibri" w:cs="Calibri"/>
          <w:sz w:val="24"/>
          <w:szCs w:val="24"/>
        </w:rPr>
        <w:t>est :</w:t>
      </w:r>
    </w:p>
    <w:p w:rsidR="00036500" w:rsidRPr="000F1847" w:rsidRDefault="00036500" w:rsidP="00E47798">
      <w:pPr>
        <w:pStyle w:val="fcase1ertab"/>
        <w:tabs>
          <w:tab w:val="left" w:pos="851"/>
        </w:tabs>
        <w:rPr>
          <w:rFonts w:ascii="Calibri" w:hAnsi="Calibri" w:cs="Calibri"/>
          <w:sz w:val="24"/>
          <w:szCs w:val="24"/>
        </w:rPr>
      </w:pPr>
      <w:r w:rsidRPr="000F1847">
        <w:rPr>
          <w:rFonts w:ascii="Calibri" w:hAnsi="Calibri" w:cs="Calibri"/>
          <w:i/>
          <w:iCs/>
          <w:sz w:val="24"/>
          <w:szCs w:val="24"/>
        </w:rPr>
        <w:t>(Cocher la case correspondante.)</w:t>
      </w:r>
    </w:p>
    <w:p w:rsidR="00354C04" w:rsidRPr="000F1847" w:rsidRDefault="00354C04" w:rsidP="0083205E">
      <w:pPr>
        <w:pStyle w:val="fcase1ertab"/>
        <w:tabs>
          <w:tab w:val="clear" w:pos="426"/>
          <w:tab w:val="left" w:pos="851"/>
        </w:tabs>
        <w:spacing w:before="120"/>
        <w:ind w:left="0" w:firstLine="851"/>
        <w:rPr>
          <w:rFonts w:ascii="Calibri" w:hAnsi="Calibri" w:cs="Calibri"/>
          <w:sz w:val="24"/>
          <w:szCs w:val="24"/>
        </w:rPr>
      </w:pPr>
      <w:r w:rsidRPr="000F1847">
        <w:rPr>
          <w:rFonts w:ascii="Calibri" w:hAnsi="Calibri" w:cs="Calibri"/>
          <w:sz w:val="24"/>
          <w:szCs w:val="24"/>
        </w:rPr>
        <w:fldChar w:fldCharType="begin">
          <w:ffData>
            <w:name w:val=""/>
            <w:enabled/>
            <w:calcOnExit w:val="0"/>
            <w:checkBox>
              <w:size w:val="20"/>
              <w:default w:val="0"/>
            </w:checkBox>
          </w:ffData>
        </w:fldChar>
      </w:r>
      <w:r w:rsidRPr="000F1847">
        <w:rPr>
          <w:rFonts w:ascii="Calibri" w:hAnsi="Calibri" w:cs="Calibri"/>
          <w:sz w:val="24"/>
          <w:szCs w:val="24"/>
        </w:rPr>
        <w:instrText xml:space="preserve"> FORMCHECKBOX </w:instrText>
      </w:r>
      <w:r w:rsidR="00E255DF">
        <w:rPr>
          <w:rFonts w:ascii="Calibri" w:hAnsi="Calibri" w:cs="Calibri"/>
          <w:sz w:val="24"/>
          <w:szCs w:val="24"/>
        </w:rPr>
      </w:r>
      <w:r w:rsidR="00E255DF">
        <w:rPr>
          <w:rFonts w:ascii="Calibri" w:hAnsi="Calibri" w:cs="Calibri"/>
          <w:sz w:val="24"/>
          <w:szCs w:val="24"/>
        </w:rPr>
        <w:fldChar w:fldCharType="separate"/>
      </w:r>
      <w:r w:rsidRPr="000F1847">
        <w:rPr>
          <w:rFonts w:ascii="Calibri" w:hAnsi="Calibri" w:cs="Calibri"/>
          <w:sz w:val="24"/>
          <w:szCs w:val="24"/>
        </w:rPr>
        <w:fldChar w:fldCharType="end"/>
      </w:r>
      <w:r w:rsidRPr="000F1847">
        <w:rPr>
          <w:rFonts w:ascii="Calibri" w:hAnsi="Calibri" w:cs="Calibri"/>
          <w:i/>
          <w:iCs/>
          <w:sz w:val="24"/>
          <w:szCs w:val="24"/>
        </w:rPr>
        <w:t xml:space="preserve"> </w:t>
      </w:r>
      <w:r w:rsidRPr="000F1847">
        <w:rPr>
          <w:rFonts w:ascii="Calibri" w:hAnsi="Calibri" w:cs="Calibri"/>
          <w:sz w:val="24"/>
          <w:szCs w:val="24"/>
        </w:rPr>
        <w:t>conjoint</w:t>
      </w:r>
      <w:r w:rsidRPr="000F1847">
        <w:rPr>
          <w:rFonts w:ascii="Calibri" w:hAnsi="Calibri" w:cs="Calibri"/>
          <w:sz w:val="24"/>
          <w:szCs w:val="24"/>
        </w:rPr>
        <w:tab/>
      </w:r>
      <w:r w:rsidRPr="000F1847">
        <w:rPr>
          <w:rFonts w:ascii="Calibri" w:hAnsi="Calibri" w:cs="Calibri"/>
          <w:sz w:val="24"/>
          <w:szCs w:val="24"/>
        </w:rPr>
        <w:tab/>
        <w:t>OU</w:t>
      </w:r>
      <w:r w:rsidRPr="000F1847">
        <w:rPr>
          <w:rFonts w:ascii="Calibri" w:hAnsi="Calibri" w:cs="Calibri"/>
          <w:sz w:val="24"/>
          <w:szCs w:val="24"/>
        </w:rPr>
        <w:tab/>
      </w:r>
      <w:r w:rsidRPr="000F1847">
        <w:rPr>
          <w:rFonts w:ascii="Calibri" w:hAnsi="Calibri" w:cs="Calibri"/>
          <w:sz w:val="24"/>
          <w:szCs w:val="24"/>
        </w:rPr>
        <w:tab/>
      </w:r>
      <w:r w:rsidRPr="000F1847">
        <w:rPr>
          <w:rFonts w:ascii="Calibri" w:hAnsi="Calibri" w:cs="Calibri"/>
          <w:sz w:val="24"/>
          <w:szCs w:val="24"/>
        </w:rPr>
        <w:fldChar w:fldCharType="begin">
          <w:ffData>
            <w:name w:val=""/>
            <w:enabled/>
            <w:calcOnExit w:val="0"/>
            <w:checkBox>
              <w:size w:val="20"/>
              <w:default w:val="0"/>
            </w:checkBox>
          </w:ffData>
        </w:fldChar>
      </w:r>
      <w:r w:rsidRPr="000F1847">
        <w:rPr>
          <w:rFonts w:ascii="Calibri" w:hAnsi="Calibri" w:cs="Calibri"/>
          <w:sz w:val="24"/>
          <w:szCs w:val="24"/>
        </w:rPr>
        <w:instrText xml:space="preserve"> FORMCHECKBOX </w:instrText>
      </w:r>
      <w:r w:rsidR="00E255DF">
        <w:rPr>
          <w:rFonts w:ascii="Calibri" w:hAnsi="Calibri" w:cs="Calibri"/>
          <w:sz w:val="24"/>
          <w:szCs w:val="24"/>
        </w:rPr>
      </w:r>
      <w:r w:rsidR="00E255DF">
        <w:rPr>
          <w:rFonts w:ascii="Calibri" w:hAnsi="Calibri" w:cs="Calibri"/>
          <w:sz w:val="24"/>
          <w:szCs w:val="24"/>
        </w:rPr>
        <w:fldChar w:fldCharType="separate"/>
      </w:r>
      <w:r w:rsidRPr="000F1847">
        <w:rPr>
          <w:rFonts w:ascii="Calibri" w:hAnsi="Calibri" w:cs="Calibri"/>
          <w:sz w:val="24"/>
          <w:szCs w:val="24"/>
        </w:rPr>
        <w:fldChar w:fldCharType="end"/>
      </w:r>
      <w:r w:rsidRPr="000F1847">
        <w:rPr>
          <w:rFonts w:ascii="Calibri" w:hAnsi="Calibri" w:cs="Calibri"/>
          <w:iCs/>
          <w:sz w:val="24"/>
          <w:szCs w:val="24"/>
        </w:rPr>
        <w:t xml:space="preserve"> </w:t>
      </w:r>
      <w:r w:rsidRPr="000F1847">
        <w:rPr>
          <w:rFonts w:ascii="Calibri" w:hAnsi="Calibri" w:cs="Calibri"/>
          <w:sz w:val="24"/>
          <w:szCs w:val="24"/>
        </w:rPr>
        <w:t>solidaire</w:t>
      </w:r>
    </w:p>
    <w:p w:rsidR="009B1CD0" w:rsidRPr="000F1847" w:rsidRDefault="009B1CD0" w:rsidP="0083205E">
      <w:pPr>
        <w:tabs>
          <w:tab w:val="left" w:pos="851"/>
        </w:tabs>
        <w:rPr>
          <w:rFonts w:ascii="Calibri" w:hAnsi="Calibri" w:cs="Calibri"/>
          <w:sz w:val="24"/>
          <w:szCs w:val="24"/>
        </w:rPr>
      </w:pPr>
    </w:p>
    <w:p w:rsidR="002904AF" w:rsidRPr="000F1847" w:rsidRDefault="0021527A" w:rsidP="001C733C">
      <w:pPr>
        <w:pStyle w:val="fcasegauche"/>
        <w:tabs>
          <w:tab w:val="left" w:pos="426"/>
          <w:tab w:val="left" w:pos="851"/>
        </w:tabs>
        <w:spacing w:after="0"/>
        <w:ind w:left="0" w:firstLine="0"/>
        <w:jc w:val="left"/>
        <w:rPr>
          <w:rFonts w:ascii="Calibri" w:hAnsi="Calibri" w:cs="Calibri"/>
          <w:sz w:val="24"/>
          <w:szCs w:val="24"/>
        </w:rPr>
      </w:pPr>
      <w:r w:rsidRPr="000F1847">
        <w:rPr>
          <w:rFonts w:ascii="Calibri" w:hAnsi="Calibri" w:cs="Calibri"/>
          <w:sz w:val="24"/>
          <w:szCs w:val="24"/>
        </w:rPr>
        <w:fldChar w:fldCharType="begin">
          <w:ffData>
            <w:name w:val=""/>
            <w:enabled/>
            <w:calcOnExit w:val="0"/>
            <w:checkBox>
              <w:size w:val="20"/>
              <w:default w:val="0"/>
            </w:checkBox>
          </w:ffData>
        </w:fldChar>
      </w:r>
      <w:r w:rsidRPr="000F1847">
        <w:rPr>
          <w:rFonts w:ascii="Calibri" w:hAnsi="Calibri" w:cs="Calibri"/>
          <w:sz w:val="24"/>
          <w:szCs w:val="24"/>
        </w:rPr>
        <w:instrText xml:space="preserve"> FORMCHECKBOX </w:instrText>
      </w:r>
      <w:r w:rsidR="00E255DF">
        <w:rPr>
          <w:rFonts w:ascii="Calibri" w:hAnsi="Calibri" w:cs="Calibri"/>
          <w:sz w:val="24"/>
          <w:szCs w:val="24"/>
        </w:rPr>
      </w:r>
      <w:r w:rsidR="00E255DF">
        <w:rPr>
          <w:rFonts w:ascii="Calibri" w:hAnsi="Calibri" w:cs="Calibri"/>
          <w:sz w:val="24"/>
          <w:szCs w:val="24"/>
        </w:rPr>
        <w:fldChar w:fldCharType="separate"/>
      </w:r>
      <w:r w:rsidRPr="000F1847">
        <w:rPr>
          <w:rFonts w:ascii="Calibri" w:hAnsi="Calibri" w:cs="Calibri"/>
          <w:sz w:val="24"/>
          <w:szCs w:val="24"/>
        </w:rPr>
        <w:fldChar w:fldCharType="end"/>
      </w:r>
      <w:r w:rsidRPr="000F1847">
        <w:rPr>
          <w:rFonts w:ascii="Calibri" w:hAnsi="Calibri" w:cs="Calibri"/>
          <w:sz w:val="24"/>
          <w:szCs w:val="24"/>
        </w:rPr>
        <w:t xml:space="preserve"> </w:t>
      </w:r>
      <w:r w:rsidR="001C733C" w:rsidRPr="000F1847">
        <w:rPr>
          <w:rFonts w:ascii="Calibri" w:hAnsi="Calibri" w:cs="Calibri"/>
          <w:sz w:val="24"/>
          <w:szCs w:val="24"/>
        </w:rPr>
        <w:t>Les membres du groupement</w:t>
      </w:r>
      <w:r w:rsidRPr="000F1847">
        <w:rPr>
          <w:rFonts w:ascii="Calibri" w:hAnsi="Calibri" w:cs="Calibri"/>
          <w:sz w:val="24"/>
          <w:szCs w:val="24"/>
        </w:rPr>
        <w:t xml:space="preserve"> ont donné mandat</w:t>
      </w:r>
      <w:r w:rsidR="007F68A6" w:rsidRPr="000F1847">
        <w:rPr>
          <w:rFonts w:ascii="Calibri" w:hAnsi="Calibri" w:cs="Calibri"/>
          <w:sz w:val="24"/>
          <w:szCs w:val="24"/>
        </w:rPr>
        <w:t xml:space="preserve"> au mandataire, qui signe le présent acte d’engagement</w:t>
      </w:r>
      <w:r w:rsidR="002904AF" w:rsidRPr="000F1847">
        <w:rPr>
          <w:rFonts w:ascii="Calibri" w:hAnsi="Calibri" w:cs="Calibri"/>
          <w:sz w:val="24"/>
          <w:szCs w:val="24"/>
        </w:rPr>
        <w:t> :</w:t>
      </w:r>
    </w:p>
    <w:p w:rsidR="001C733C" w:rsidRPr="000F1847" w:rsidRDefault="001C733C" w:rsidP="001C733C">
      <w:pPr>
        <w:tabs>
          <w:tab w:val="left" w:pos="851"/>
        </w:tabs>
        <w:rPr>
          <w:rFonts w:ascii="Calibri" w:hAnsi="Calibri" w:cs="Calibri"/>
          <w:sz w:val="24"/>
          <w:szCs w:val="24"/>
        </w:rPr>
      </w:pPr>
      <w:r w:rsidRPr="000F1847">
        <w:rPr>
          <w:rFonts w:ascii="Calibri" w:hAnsi="Calibri" w:cs="Calibri"/>
          <w:i/>
          <w:sz w:val="24"/>
          <w:szCs w:val="24"/>
        </w:rPr>
        <w:t xml:space="preserve">(Cocher la </w:t>
      </w:r>
      <w:r w:rsidR="002904AF" w:rsidRPr="000F1847">
        <w:rPr>
          <w:rFonts w:ascii="Calibri" w:hAnsi="Calibri" w:cs="Calibri"/>
          <w:i/>
          <w:sz w:val="24"/>
          <w:szCs w:val="24"/>
        </w:rPr>
        <w:t xml:space="preserve">ou les </w:t>
      </w:r>
      <w:r w:rsidRPr="000F1847">
        <w:rPr>
          <w:rFonts w:ascii="Calibri" w:hAnsi="Calibri" w:cs="Calibri"/>
          <w:i/>
          <w:sz w:val="24"/>
          <w:szCs w:val="24"/>
        </w:rPr>
        <w:t>case</w:t>
      </w:r>
      <w:r w:rsidR="002904AF" w:rsidRPr="000F1847">
        <w:rPr>
          <w:rFonts w:ascii="Calibri" w:hAnsi="Calibri" w:cs="Calibri"/>
          <w:i/>
          <w:sz w:val="24"/>
          <w:szCs w:val="24"/>
        </w:rPr>
        <w:t>s</w:t>
      </w:r>
      <w:r w:rsidRPr="000F1847">
        <w:rPr>
          <w:rFonts w:ascii="Calibri" w:hAnsi="Calibri" w:cs="Calibri"/>
          <w:i/>
          <w:sz w:val="24"/>
          <w:szCs w:val="24"/>
        </w:rPr>
        <w:t xml:space="preserve"> correspondante</w:t>
      </w:r>
      <w:r w:rsidR="002904AF" w:rsidRPr="000F1847">
        <w:rPr>
          <w:rFonts w:ascii="Calibri" w:hAnsi="Calibri" w:cs="Calibri"/>
          <w:i/>
          <w:sz w:val="24"/>
          <w:szCs w:val="24"/>
        </w:rPr>
        <w:t>s</w:t>
      </w:r>
      <w:r w:rsidRPr="000F1847">
        <w:rPr>
          <w:rFonts w:ascii="Calibri" w:hAnsi="Calibri" w:cs="Calibri"/>
          <w:i/>
          <w:sz w:val="24"/>
          <w:szCs w:val="24"/>
        </w:rPr>
        <w:t>.)</w:t>
      </w:r>
    </w:p>
    <w:p w:rsidR="001C733C" w:rsidRPr="000F1847" w:rsidRDefault="001C733C" w:rsidP="001C733C">
      <w:pPr>
        <w:pStyle w:val="fcasegauche"/>
        <w:tabs>
          <w:tab w:val="left" w:pos="426"/>
          <w:tab w:val="left" w:pos="851"/>
        </w:tabs>
        <w:spacing w:after="0"/>
        <w:ind w:left="0" w:firstLine="0"/>
        <w:jc w:val="left"/>
        <w:rPr>
          <w:rFonts w:ascii="Calibri" w:hAnsi="Calibri" w:cs="Calibri"/>
          <w:sz w:val="24"/>
          <w:szCs w:val="24"/>
        </w:rPr>
      </w:pPr>
    </w:p>
    <w:p w:rsidR="002904AF" w:rsidRPr="000F1847" w:rsidRDefault="001C733C" w:rsidP="009B45B9">
      <w:pPr>
        <w:tabs>
          <w:tab w:val="left" w:pos="851"/>
        </w:tabs>
        <w:ind w:left="1695" w:hanging="1695"/>
        <w:rPr>
          <w:rFonts w:ascii="Calibri" w:hAnsi="Calibri" w:cs="Calibri"/>
          <w:sz w:val="24"/>
          <w:szCs w:val="24"/>
        </w:rPr>
      </w:pPr>
      <w:r w:rsidRPr="000F1847">
        <w:rPr>
          <w:rFonts w:ascii="Calibri" w:hAnsi="Calibri" w:cs="Calibri"/>
          <w:sz w:val="24"/>
          <w:szCs w:val="24"/>
        </w:rPr>
        <w:tab/>
      </w:r>
      <w:r w:rsidRPr="000F1847">
        <w:rPr>
          <w:rFonts w:ascii="Calibri" w:hAnsi="Calibri" w:cs="Calibri"/>
          <w:sz w:val="24"/>
          <w:szCs w:val="24"/>
        </w:rPr>
        <w:fldChar w:fldCharType="begin">
          <w:ffData>
            <w:name w:val=""/>
            <w:enabled/>
            <w:calcOnExit w:val="0"/>
            <w:checkBox>
              <w:size w:val="20"/>
              <w:default w:val="0"/>
            </w:checkBox>
          </w:ffData>
        </w:fldChar>
      </w:r>
      <w:r w:rsidRPr="000F1847">
        <w:rPr>
          <w:rFonts w:ascii="Calibri" w:hAnsi="Calibri" w:cs="Calibri"/>
          <w:sz w:val="24"/>
          <w:szCs w:val="24"/>
        </w:rPr>
        <w:instrText xml:space="preserve"> FORMCHECKBOX </w:instrText>
      </w:r>
      <w:r w:rsidR="00E255DF">
        <w:rPr>
          <w:rFonts w:ascii="Calibri" w:hAnsi="Calibri" w:cs="Calibri"/>
          <w:sz w:val="24"/>
          <w:szCs w:val="24"/>
        </w:rPr>
      </w:r>
      <w:r w:rsidR="00E255DF">
        <w:rPr>
          <w:rFonts w:ascii="Calibri" w:hAnsi="Calibri" w:cs="Calibri"/>
          <w:sz w:val="24"/>
          <w:szCs w:val="24"/>
        </w:rPr>
        <w:fldChar w:fldCharType="separate"/>
      </w:r>
      <w:r w:rsidRPr="000F1847">
        <w:rPr>
          <w:rFonts w:ascii="Calibri" w:hAnsi="Calibri" w:cs="Calibri"/>
          <w:sz w:val="24"/>
          <w:szCs w:val="24"/>
        </w:rPr>
        <w:fldChar w:fldCharType="end"/>
      </w:r>
      <w:r w:rsidRPr="000F1847">
        <w:rPr>
          <w:rFonts w:ascii="Calibri" w:hAnsi="Calibri" w:cs="Calibri"/>
          <w:sz w:val="24"/>
          <w:szCs w:val="24"/>
        </w:rPr>
        <w:tab/>
      </w:r>
      <w:r w:rsidR="002904AF" w:rsidRPr="000F1847">
        <w:rPr>
          <w:rFonts w:ascii="Calibri" w:hAnsi="Calibri" w:cs="Calibri"/>
          <w:sz w:val="24"/>
          <w:szCs w:val="24"/>
        </w:rPr>
        <w:t>pour signer le présent acte d’engagement en leur nom et pour leur compte</w:t>
      </w:r>
      <w:r w:rsidR="007F68A6" w:rsidRPr="000F1847">
        <w:rPr>
          <w:rFonts w:ascii="Calibri" w:hAnsi="Calibri" w:cs="Calibri"/>
          <w:sz w:val="24"/>
          <w:szCs w:val="24"/>
        </w:rPr>
        <w:t xml:space="preserve">, </w:t>
      </w:r>
      <w:r w:rsidR="0021527A" w:rsidRPr="000F1847">
        <w:rPr>
          <w:rFonts w:ascii="Calibri" w:hAnsi="Calibri" w:cs="Calibri"/>
          <w:sz w:val="24"/>
          <w:szCs w:val="24"/>
        </w:rPr>
        <w:t xml:space="preserve">pour les représenter vis-à-vis de l’acheteur </w:t>
      </w:r>
      <w:r w:rsidR="007F68A6" w:rsidRPr="000F1847">
        <w:rPr>
          <w:rFonts w:ascii="Calibri" w:hAnsi="Calibri" w:cs="Calibri"/>
          <w:sz w:val="24"/>
          <w:szCs w:val="24"/>
        </w:rPr>
        <w:t>et pour coordonner l’ensemble des prestations</w:t>
      </w:r>
      <w:r w:rsidR="00983FF3" w:rsidRPr="000F1847">
        <w:rPr>
          <w:rFonts w:ascii="Calibri" w:hAnsi="Calibri" w:cs="Calibri"/>
          <w:sz w:val="24"/>
          <w:szCs w:val="24"/>
        </w:rPr>
        <w:t> ;</w:t>
      </w:r>
    </w:p>
    <w:p w:rsidR="002904AF" w:rsidRPr="000F1847" w:rsidRDefault="002904AF" w:rsidP="001C733C">
      <w:pPr>
        <w:tabs>
          <w:tab w:val="left" w:pos="851"/>
        </w:tabs>
        <w:rPr>
          <w:rFonts w:ascii="Calibri" w:hAnsi="Calibri" w:cs="Calibri"/>
          <w:sz w:val="24"/>
          <w:szCs w:val="24"/>
        </w:rPr>
      </w:pPr>
      <w:r w:rsidRPr="000F1847">
        <w:rPr>
          <w:rFonts w:ascii="Calibri" w:hAnsi="Calibri" w:cs="Calibri"/>
          <w:i/>
          <w:sz w:val="24"/>
          <w:szCs w:val="24"/>
        </w:rPr>
        <w:tab/>
      </w:r>
      <w:r w:rsidRPr="000F1847">
        <w:rPr>
          <w:rFonts w:ascii="Calibri" w:hAnsi="Calibri" w:cs="Calibri"/>
          <w:i/>
          <w:sz w:val="24"/>
          <w:szCs w:val="24"/>
        </w:rPr>
        <w:tab/>
      </w:r>
      <w:r w:rsidRPr="000F1847">
        <w:rPr>
          <w:rFonts w:ascii="Calibri" w:hAnsi="Calibri" w:cs="Calibri"/>
          <w:i/>
          <w:sz w:val="24"/>
          <w:szCs w:val="24"/>
        </w:rPr>
        <w:tab/>
        <w:t>(joindre les pouvoirs en annexe du présent document.)</w:t>
      </w:r>
    </w:p>
    <w:p w:rsidR="002904AF" w:rsidRPr="000F1847" w:rsidRDefault="002904AF" w:rsidP="001C733C">
      <w:pPr>
        <w:tabs>
          <w:tab w:val="left" w:pos="851"/>
        </w:tabs>
        <w:rPr>
          <w:rFonts w:ascii="Calibri" w:hAnsi="Calibri" w:cs="Calibri"/>
          <w:sz w:val="24"/>
          <w:szCs w:val="24"/>
        </w:rPr>
      </w:pPr>
    </w:p>
    <w:p w:rsidR="002904AF" w:rsidRPr="000F1847" w:rsidRDefault="002904AF" w:rsidP="002904AF">
      <w:pPr>
        <w:tabs>
          <w:tab w:val="left" w:pos="851"/>
        </w:tabs>
        <w:ind w:left="1701" w:hanging="850"/>
        <w:jc w:val="both"/>
        <w:rPr>
          <w:rFonts w:ascii="Calibri" w:hAnsi="Calibri" w:cs="Calibri"/>
          <w:iCs/>
          <w:sz w:val="24"/>
          <w:szCs w:val="24"/>
        </w:rPr>
      </w:pPr>
      <w:r w:rsidRPr="000F1847">
        <w:rPr>
          <w:rFonts w:ascii="Calibri" w:hAnsi="Calibri" w:cs="Calibri"/>
          <w:sz w:val="24"/>
          <w:szCs w:val="24"/>
        </w:rPr>
        <w:fldChar w:fldCharType="begin">
          <w:ffData>
            <w:name w:val=""/>
            <w:enabled/>
            <w:calcOnExit w:val="0"/>
            <w:checkBox>
              <w:size w:val="20"/>
              <w:default w:val="0"/>
            </w:checkBox>
          </w:ffData>
        </w:fldChar>
      </w:r>
      <w:r w:rsidRPr="000F1847">
        <w:rPr>
          <w:rFonts w:ascii="Calibri" w:hAnsi="Calibri" w:cs="Calibri"/>
          <w:sz w:val="24"/>
          <w:szCs w:val="24"/>
        </w:rPr>
        <w:instrText xml:space="preserve"> FORMCHECKBOX </w:instrText>
      </w:r>
      <w:r w:rsidR="00E255DF">
        <w:rPr>
          <w:rFonts w:ascii="Calibri" w:hAnsi="Calibri" w:cs="Calibri"/>
          <w:sz w:val="24"/>
          <w:szCs w:val="24"/>
        </w:rPr>
      </w:r>
      <w:r w:rsidR="00E255DF">
        <w:rPr>
          <w:rFonts w:ascii="Calibri" w:hAnsi="Calibri" w:cs="Calibri"/>
          <w:sz w:val="24"/>
          <w:szCs w:val="24"/>
        </w:rPr>
        <w:fldChar w:fldCharType="separate"/>
      </w:r>
      <w:r w:rsidRPr="000F1847">
        <w:rPr>
          <w:rFonts w:ascii="Calibri" w:hAnsi="Calibri" w:cs="Calibri"/>
          <w:sz w:val="24"/>
          <w:szCs w:val="24"/>
        </w:rPr>
        <w:fldChar w:fldCharType="end"/>
      </w:r>
      <w:r w:rsidRPr="000F1847">
        <w:rPr>
          <w:rFonts w:ascii="Calibri" w:hAnsi="Calibri" w:cs="Calibri"/>
          <w:sz w:val="24"/>
          <w:szCs w:val="24"/>
        </w:rPr>
        <w:tab/>
        <w:t>pour signer, en leur nom et pour leur compte, les modifications ultérieures du mar</w:t>
      </w:r>
      <w:r w:rsidR="0021527A" w:rsidRPr="000F1847">
        <w:rPr>
          <w:rFonts w:ascii="Calibri" w:hAnsi="Calibri" w:cs="Calibri"/>
          <w:sz w:val="24"/>
          <w:szCs w:val="24"/>
        </w:rPr>
        <w:t>ché public ou de l’accord-cadre</w:t>
      </w:r>
      <w:r w:rsidRPr="000F1847">
        <w:rPr>
          <w:rFonts w:ascii="Calibri" w:hAnsi="Calibri" w:cs="Calibri"/>
          <w:sz w:val="24"/>
          <w:szCs w:val="24"/>
        </w:rPr>
        <w:t> ;</w:t>
      </w:r>
    </w:p>
    <w:p w:rsidR="00BE6078" w:rsidRPr="000F1847" w:rsidRDefault="00BE6078" w:rsidP="00BE6078">
      <w:pPr>
        <w:tabs>
          <w:tab w:val="left" w:pos="851"/>
        </w:tabs>
        <w:rPr>
          <w:rFonts w:ascii="Calibri" w:hAnsi="Calibri" w:cs="Calibri"/>
          <w:sz w:val="24"/>
          <w:szCs w:val="24"/>
        </w:rPr>
      </w:pPr>
      <w:r w:rsidRPr="000F1847">
        <w:rPr>
          <w:rFonts w:ascii="Calibri" w:hAnsi="Calibri" w:cs="Calibri"/>
          <w:i/>
          <w:sz w:val="24"/>
          <w:szCs w:val="24"/>
        </w:rPr>
        <w:tab/>
      </w:r>
      <w:r w:rsidRPr="000F1847">
        <w:rPr>
          <w:rFonts w:ascii="Calibri" w:hAnsi="Calibri" w:cs="Calibri"/>
          <w:i/>
          <w:sz w:val="24"/>
          <w:szCs w:val="24"/>
        </w:rPr>
        <w:tab/>
      </w:r>
      <w:r w:rsidRPr="000F1847">
        <w:rPr>
          <w:rFonts w:ascii="Calibri" w:hAnsi="Calibri" w:cs="Calibri"/>
          <w:i/>
          <w:sz w:val="24"/>
          <w:szCs w:val="24"/>
        </w:rPr>
        <w:tab/>
        <w:t>(joindre les pouvoirs en annexe du présent document.)</w:t>
      </w:r>
    </w:p>
    <w:p w:rsidR="002904AF" w:rsidRPr="000F1847" w:rsidRDefault="002904AF" w:rsidP="002904AF">
      <w:pPr>
        <w:tabs>
          <w:tab w:val="left" w:pos="851"/>
        </w:tabs>
        <w:rPr>
          <w:rFonts w:ascii="Calibri" w:hAnsi="Calibri" w:cs="Calibri"/>
          <w:iCs/>
          <w:sz w:val="24"/>
          <w:szCs w:val="24"/>
        </w:rPr>
      </w:pPr>
    </w:p>
    <w:p w:rsidR="002904AF" w:rsidRPr="000F1847" w:rsidRDefault="002904AF" w:rsidP="002904AF">
      <w:pPr>
        <w:tabs>
          <w:tab w:val="left" w:pos="851"/>
        </w:tabs>
        <w:ind w:left="1134" w:hanging="850"/>
        <w:rPr>
          <w:rFonts w:ascii="Calibri" w:hAnsi="Calibri" w:cs="Calibri"/>
          <w:sz w:val="24"/>
          <w:szCs w:val="24"/>
        </w:rPr>
      </w:pPr>
      <w:r w:rsidRPr="000F1847">
        <w:rPr>
          <w:rFonts w:ascii="Calibri" w:hAnsi="Calibri" w:cs="Calibri"/>
          <w:sz w:val="24"/>
          <w:szCs w:val="24"/>
        </w:rPr>
        <w:tab/>
      </w:r>
      <w:r w:rsidRPr="000F1847">
        <w:rPr>
          <w:rFonts w:ascii="Calibri" w:hAnsi="Calibri" w:cs="Calibri"/>
          <w:sz w:val="24"/>
          <w:szCs w:val="24"/>
        </w:rPr>
        <w:fldChar w:fldCharType="begin">
          <w:ffData>
            <w:name w:val=""/>
            <w:enabled/>
            <w:calcOnExit w:val="0"/>
            <w:checkBox>
              <w:size w:val="20"/>
              <w:default w:val="0"/>
            </w:checkBox>
          </w:ffData>
        </w:fldChar>
      </w:r>
      <w:r w:rsidRPr="000F1847">
        <w:rPr>
          <w:rFonts w:ascii="Calibri" w:hAnsi="Calibri" w:cs="Calibri"/>
          <w:sz w:val="24"/>
          <w:szCs w:val="24"/>
        </w:rPr>
        <w:instrText xml:space="preserve"> FORMCHECKBOX </w:instrText>
      </w:r>
      <w:r w:rsidR="00E255DF">
        <w:rPr>
          <w:rFonts w:ascii="Calibri" w:hAnsi="Calibri" w:cs="Calibri"/>
          <w:sz w:val="24"/>
          <w:szCs w:val="24"/>
        </w:rPr>
      </w:r>
      <w:r w:rsidR="00E255DF">
        <w:rPr>
          <w:rFonts w:ascii="Calibri" w:hAnsi="Calibri" w:cs="Calibri"/>
          <w:sz w:val="24"/>
          <w:szCs w:val="24"/>
        </w:rPr>
        <w:fldChar w:fldCharType="separate"/>
      </w:r>
      <w:r w:rsidRPr="000F1847">
        <w:rPr>
          <w:rFonts w:ascii="Calibri" w:hAnsi="Calibri" w:cs="Calibri"/>
          <w:sz w:val="24"/>
          <w:szCs w:val="24"/>
        </w:rPr>
        <w:fldChar w:fldCharType="end"/>
      </w:r>
      <w:r w:rsidRPr="000F1847">
        <w:rPr>
          <w:rFonts w:ascii="Calibri" w:hAnsi="Calibri" w:cs="Calibri"/>
          <w:i/>
          <w:iCs/>
          <w:sz w:val="24"/>
          <w:szCs w:val="24"/>
        </w:rPr>
        <w:t xml:space="preserve"> </w:t>
      </w:r>
      <w:r w:rsidRPr="000F1847">
        <w:rPr>
          <w:rFonts w:ascii="Calibri" w:hAnsi="Calibri" w:cs="Calibri"/>
          <w:sz w:val="24"/>
          <w:szCs w:val="24"/>
        </w:rPr>
        <w:tab/>
        <w:t>ont donné mandat au mandataire dans les conditions définies par les pouvoirs joints en annexe.</w:t>
      </w:r>
    </w:p>
    <w:p w:rsidR="005003DD" w:rsidRPr="000F1847" w:rsidRDefault="005003DD" w:rsidP="002904AF">
      <w:pPr>
        <w:tabs>
          <w:tab w:val="left" w:pos="851"/>
        </w:tabs>
        <w:ind w:left="1134" w:hanging="850"/>
        <w:rPr>
          <w:rFonts w:ascii="Calibri" w:hAnsi="Calibri" w:cs="Calibri"/>
          <w:sz w:val="24"/>
          <w:szCs w:val="24"/>
        </w:rPr>
      </w:pPr>
    </w:p>
    <w:p w:rsidR="00036500" w:rsidRPr="000F1847" w:rsidRDefault="0021527A" w:rsidP="006C4338">
      <w:pPr>
        <w:tabs>
          <w:tab w:val="left" w:pos="851"/>
        </w:tabs>
        <w:rPr>
          <w:rFonts w:ascii="Calibri" w:hAnsi="Calibri" w:cs="Calibri"/>
          <w:i/>
          <w:sz w:val="24"/>
          <w:szCs w:val="24"/>
        </w:rPr>
      </w:pPr>
      <w:r w:rsidRPr="000F1847">
        <w:rPr>
          <w:rFonts w:ascii="Calibri" w:hAnsi="Calibri" w:cs="Calibri"/>
          <w:sz w:val="24"/>
          <w:szCs w:val="24"/>
        </w:rPr>
        <w:fldChar w:fldCharType="begin">
          <w:ffData>
            <w:name w:val=""/>
            <w:enabled/>
            <w:calcOnExit w:val="0"/>
            <w:checkBox>
              <w:size w:val="20"/>
              <w:default w:val="0"/>
            </w:checkBox>
          </w:ffData>
        </w:fldChar>
      </w:r>
      <w:r w:rsidRPr="000F1847">
        <w:rPr>
          <w:rFonts w:ascii="Calibri" w:hAnsi="Calibri" w:cs="Calibri"/>
          <w:sz w:val="24"/>
          <w:szCs w:val="24"/>
        </w:rPr>
        <w:instrText xml:space="preserve"> FORMCHECKBOX </w:instrText>
      </w:r>
      <w:r w:rsidR="00E255DF">
        <w:rPr>
          <w:rFonts w:ascii="Calibri" w:hAnsi="Calibri" w:cs="Calibri"/>
          <w:sz w:val="24"/>
          <w:szCs w:val="24"/>
        </w:rPr>
      </w:r>
      <w:r w:rsidR="00E255DF">
        <w:rPr>
          <w:rFonts w:ascii="Calibri" w:hAnsi="Calibri" w:cs="Calibri"/>
          <w:sz w:val="24"/>
          <w:szCs w:val="24"/>
        </w:rPr>
        <w:fldChar w:fldCharType="separate"/>
      </w:r>
      <w:r w:rsidRPr="000F1847">
        <w:rPr>
          <w:rFonts w:ascii="Calibri" w:hAnsi="Calibri" w:cs="Calibri"/>
          <w:sz w:val="24"/>
          <w:szCs w:val="24"/>
        </w:rPr>
        <w:fldChar w:fldCharType="end"/>
      </w:r>
      <w:r w:rsidRPr="000F1847">
        <w:rPr>
          <w:rFonts w:ascii="Calibri" w:hAnsi="Calibri" w:cs="Calibri"/>
          <w:sz w:val="24"/>
          <w:szCs w:val="24"/>
        </w:rPr>
        <w:t xml:space="preserve"> L</w:t>
      </w:r>
      <w:r w:rsidR="00036500" w:rsidRPr="000F1847">
        <w:rPr>
          <w:rFonts w:ascii="Calibri" w:hAnsi="Calibri" w:cs="Calibri"/>
          <w:sz w:val="24"/>
          <w:szCs w:val="24"/>
        </w:rPr>
        <w:t>es membres du groupement</w:t>
      </w:r>
      <w:r w:rsidR="00332B12" w:rsidRPr="000F1847">
        <w:rPr>
          <w:rFonts w:ascii="Calibri" w:hAnsi="Calibri" w:cs="Calibri"/>
          <w:sz w:val="24"/>
          <w:szCs w:val="24"/>
        </w:rPr>
        <w:t>, qui signent le présent acte d’engagement</w:t>
      </w:r>
      <w:r w:rsidR="00036500" w:rsidRPr="000F1847">
        <w:rPr>
          <w:rFonts w:ascii="Calibri" w:hAnsi="Calibri" w:cs="Calibri"/>
          <w:sz w:val="24"/>
          <w:szCs w:val="24"/>
        </w:rPr>
        <w:t> :</w:t>
      </w:r>
    </w:p>
    <w:p w:rsidR="00036500" w:rsidRPr="000F1847" w:rsidRDefault="00036500" w:rsidP="006F3DF9">
      <w:pPr>
        <w:tabs>
          <w:tab w:val="left" w:pos="851"/>
        </w:tabs>
        <w:rPr>
          <w:rFonts w:ascii="Calibri" w:hAnsi="Calibri" w:cs="Calibri"/>
          <w:sz w:val="24"/>
          <w:szCs w:val="24"/>
        </w:rPr>
      </w:pPr>
      <w:r w:rsidRPr="000F1847">
        <w:rPr>
          <w:rFonts w:ascii="Calibri" w:hAnsi="Calibri" w:cs="Calibri"/>
          <w:i/>
          <w:sz w:val="24"/>
          <w:szCs w:val="24"/>
        </w:rPr>
        <w:t>(Cocher la case correspondante.)</w:t>
      </w:r>
    </w:p>
    <w:p w:rsidR="00036500" w:rsidRPr="000F1847" w:rsidRDefault="00036500" w:rsidP="005846FB">
      <w:pPr>
        <w:tabs>
          <w:tab w:val="left" w:pos="851"/>
        </w:tabs>
        <w:rPr>
          <w:rFonts w:ascii="Calibri" w:hAnsi="Calibri" w:cs="Calibri"/>
          <w:sz w:val="24"/>
          <w:szCs w:val="24"/>
        </w:rPr>
      </w:pPr>
    </w:p>
    <w:p w:rsidR="00AE7831" w:rsidRPr="000F1847" w:rsidRDefault="00AE7831" w:rsidP="009B45B9">
      <w:pPr>
        <w:tabs>
          <w:tab w:val="left" w:pos="851"/>
        </w:tabs>
        <w:ind w:left="1701" w:hanging="850"/>
        <w:jc w:val="both"/>
        <w:rPr>
          <w:rFonts w:ascii="Calibri" w:hAnsi="Calibri" w:cs="Calibri"/>
          <w:sz w:val="24"/>
          <w:szCs w:val="24"/>
        </w:rPr>
      </w:pPr>
      <w:r w:rsidRPr="000F1847">
        <w:rPr>
          <w:rFonts w:ascii="Calibri" w:hAnsi="Calibri" w:cs="Calibri"/>
          <w:sz w:val="24"/>
          <w:szCs w:val="24"/>
        </w:rPr>
        <w:lastRenderedPageBreak/>
        <w:fldChar w:fldCharType="begin">
          <w:ffData>
            <w:name w:val=""/>
            <w:enabled/>
            <w:calcOnExit w:val="0"/>
            <w:checkBox>
              <w:size w:val="20"/>
              <w:default w:val="0"/>
            </w:checkBox>
          </w:ffData>
        </w:fldChar>
      </w:r>
      <w:r w:rsidRPr="000F1847">
        <w:rPr>
          <w:rFonts w:ascii="Calibri" w:hAnsi="Calibri" w:cs="Calibri"/>
          <w:sz w:val="24"/>
          <w:szCs w:val="24"/>
        </w:rPr>
        <w:instrText xml:space="preserve"> FORMCHECKBOX </w:instrText>
      </w:r>
      <w:r w:rsidR="00E255DF">
        <w:rPr>
          <w:rFonts w:ascii="Calibri" w:hAnsi="Calibri" w:cs="Calibri"/>
          <w:sz w:val="24"/>
          <w:szCs w:val="24"/>
        </w:rPr>
      </w:r>
      <w:r w:rsidR="00E255DF">
        <w:rPr>
          <w:rFonts w:ascii="Calibri" w:hAnsi="Calibri" w:cs="Calibri"/>
          <w:sz w:val="24"/>
          <w:szCs w:val="24"/>
        </w:rPr>
        <w:fldChar w:fldCharType="separate"/>
      </w:r>
      <w:r w:rsidRPr="000F1847">
        <w:rPr>
          <w:rFonts w:ascii="Calibri" w:hAnsi="Calibri" w:cs="Calibri"/>
          <w:sz w:val="24"/>
          <w:szCs w:val="24"/>
        </w:rPr>
        <w:fldChar w:fldCharType="end"/>
      </w:r>
      <w:r w:rsidRPr="000F1847">
        <w:rPr>
          <w:rFonts w:ascii="Calibri" w:hAnsi="Calibri" w:cs="Calibri"/>
          <w:sz w:val="24"/>
          <w:szCs w:val="24"/>
        </w:rPr>
        <w:tab/>
        <w:t>donnent mandat au mandataire, qui l’accepte, pour les représenter vis-à-vis de l’acheteur et pour coordonner l’ensemble des prestations ;</w:t>
      </w:r>
    </w:p>
    <w:p w:rsidR="00AE7831" w:rsidRPr="000F1847" w:rsidRDefault="00AE7831" w:rsidP="009B45B9">
      <w:pPr>
        <w:tabs>
          <w:tab w:val="left" w:pos="851"/>
        </w:tabs>
        <w:ind w:left="1701" w:hanging="850"/>
        <w:jc w:val="both"/>
        <w:rPr>
          <w:rFonts w:ascii="Calibri" w:hAnsi="Calibri" w:cs="Calibri"/>
          <w:sz w:val="24"/>
          <w:szCs w:val="24"/>
        </w:rPr>
      </w:pPr>
    </w:p>
    <w:p w:rsidR="00036500" w:rsidRPr="000F1847" w:rsidRDefault="00036500" w:rsidP="009B45B9">
      <w:pPr>
        <w:tabs>
          <w:tab w:val="left" w:pos="851"/>
        </w:tabs>
        <w:ind w:left="1701" w:hanging="850"/>
        <w:jc w:val="both"/>
        <w:rPr>
          <w:rFonts w:ascii="Calibri" w:hAnsi="Calibri" w:cs="Calibri"/>
          <w:iCs/>
          <w:sz w:val="24"/>
          <w:szCs w:val="24"/>
        </w:rPr>
      </w:pPr>
      <w:r w:rsidRPr="000F1847">
        <w:rPr>
          <w:rFonts w:ascii="Calibri" w:hAnsi="Calibri" w:cs="Calibri"/>
          <w:sz w:val="24"/>
          <w:szCs w:val="24"/>
        </w:rPr>
        <w:fldChar w:fldCharType="begin">
          <w:ffData>
            <w:name w:val=""/>
            <w:enabled/>
            <w:calcOnExit w:val="0"/>
            <w:checkBox>
              <w:size w:val="20"/>
              <w:default w:val="0"/>
            </w:checkBox>
          </w:ffData>
        </w:fldChar>
      </w:r>
      <w:r w:rsidRPr="000F1847">
        <w:rPr>
          <w:rFonts w:ascii="Calibri" w:hAnsi="Calibri" w:cs="Calibri"/>
          <w:sz w:val="24"/>
          <w:szCs w:val="24"/>
        </w:rPr>
        <w:instrText xml:space="preserve"> FORMCHECKBOX </w:instrText>
      </w:r>
      <w:r w:rsidR="00E255DF">
        <w:rPr>
          <w:rFonts w:ascii="Calibri" w:hAnsi="Calibri" w:cs="Calibri"/>
          <w:sz w:val="24"/>
          <w:szCs w:val="24"/>
        </w:rPr>
      </w:r>
      <w:r w:rsidR="00E255DF">
        <w:rPr>
          <w:rFonts w:ascii="Calibri" w:hAnsi="Calibri" w:cs="Calibri"/>
          <w:sz w:val="24"/>
          <w:szCs w:val="24"/>
        </w:rPr>
        <w:fldChar w:fldCharType="separate"/>
      </w:r>
      <w:r w:rsidRPr="000F1847">
        <w:rPr>
          <w:rFonts w:ascii="Calibri" w:hAnsi="Calibri" w:cs="Calibri"/>
          <w:sz w:val="24"/>
          <w:szCs w:val="24"/>
        </w:rPr>
        <w:fldChar w:fldCharType="end"/>
      </w:r>
      <w:r w:rsidRPr="000F1847">
        <w:rPr>
          <w:rFonts w:ascii="Calibri" w:hAnsi="Calibri" w:cs="Calibri"/>
          <w:sz w:val="24"/>
          <w:szCs w:val="24"/>
        </w:rPr>
        <w:tab/>
        <w:t xml:space="preserve">donnent mandat au mandataire, qui l’accepte, pour signer, en leur nom et pour leur compte, </w:t>
      </w:r>
      <w:r w:rsidR="004A7169" w:rsidRPr="000F1847">
        <w:rPr>
          <w:rFonts w:ascii="Calibri" w:hAnsi="Calibri" w:cs="Calibri"/>
          <w:sz w:val="24"/>
          <w:szCs w:val="24"/>
        </w:rPr>
        <w:t>les</w:t>
      </w:r>
      <w:r w:rsidRPr="000F1847">
        <w:rPr>
          <w:rFonts w:ascii="Calibri" w:hAnsi="Calibri" w:cs="Calibri"/>
          <w:sz w:val="24"/>
          <w:szCs w:val="24"/>
        </w:rPr>
        <w:t xml:space="preserve"> modifications ultérieures du marché ou de l’accord-cadre ;</w:t>
      </w:r>
    </w:p>
    <w:p w:rsidR="00036500" w:rsidRPr="000F1847" w:rsidRDefault="00036500" w:rsidP="006C4338">
      <w:pPr>
        <w:tabs>
          <w:tab w:val="left" w:pos="851"/>
        </w:tabs>
        <w:rPr>
          <w:rFonts w:ascii="Calibri" w:hAnsi="Calibri" w:cs="Calibri"/>
          <w:iCs/>
          <w:sz w:val="24"/>
          <w:szCs w:val="24"/>
        </w:rPr>
      </w:pPr>
    </w:p>
    <w:p w:rsidR="00036500" w:rsidRPr="000F1847" w:rsidRDefault="00844DAA" w:rsidP="009B45B9">
      <w:pPr>
        <w:tabs>
          <w:tab w:val="left" w:pos="851"/>
        </w:tabs>
        <w:ind w:left="1134" w:hanging="850"/>
        <w:rPr>
          <w:rFonts w:ascii="Calibri" w:hAnsi="Calibri" w:cs="Calibri"/>
          <w:i/>
          <w:sz w:val="24"/>
          <w:szCs w:val="24"/>
        </w:rPr>
      </w:pPr>
      <w:r w:rsidRPr="000F1847">
        <w:rPr>
          <w:rFonts w:ascii="Calibri" w:hAnsi="Calibri" w:cs="Calibri"/>
          <w:sz w:val="24"/>
          <w:szCs w:val="24"/>
        </w:rPr>
        <w:tab/>
      </w:r>
      <w:r w:rsidR="00036500" w:rsidRPr="000F1847">
        <w:rPr>
          <w:rFonts w:ascii="Calibri" w:hAnsi="Calibri" w:cs="Calibri"/>
          <w:sz w:val="24"/>
          <w:szCs w:val="24"/>
        </w:rPr>
        <w:fldChar w:fldCharType="begin">
          <w:ffData>
            <w:name w:val=""/>
            <w:enabled/>
            <w:calcOnExit w:val="0"/>
            <w:checkBox>
              <w:size w:val="20"/>
              <w:default w:val="0"/>
            </w:checkBox>
          </w:ffData>
        </w:fldChar>
      </w:r>
      <w:r w:rsidR="00036500" w:rsidRPr="000F1847">
        <w:rPr>
          <w:rFonts w:ascii="Calibri" w:hAnsi="Calibri" w:cs="Calibri"/>
          <w:sz w:val="24"/>
          <w:szCs w:val="24"/>
        </w:rPr>
        <w:instrText xml:space="preserve"> FORMCHECKBOX </w:instrText>
      </w:r>
      <w:r w:rsidR="00E255DF">
        <w:rPr>
          <w:rFonts w:ascii="Calibri" w:hAnsi="Calibri" w:cs="Calibri"/>
          <w:sz w:val="24"/>
          <w:szCs w:val="24"/>
        </w:rPr>
      </w:r>
      <w:r w:rsidR="00E255DF">
        <w:rPr>
          <w:rFonts w:ascii="Calibri" w:hAnsi="Calibri" w:cs="Calibri"/>
          <w:sz w:val="24"/>
          <w:szCs w:val="24"/>
        </w:rPr>
        <w:fldChar w:fldCharType="separate"/>
      </w:r>
      <w:r w:rsidR="00036500" w:rsidRPr="000F1847">
        <w:rPr>
          <w:rFonts w:ascii="Calibri" w:hAnsi="Calibri" w:cs="Calibri"/>
          <w:sz w:val="24"/>
          <w:szCs w:val="24"/>
        </w:rPr>
        <w:fldChar w:fldCharType="end"/>
      </w:r>
      <w:r w:rsidR="00036500" w:rsidRPr="000F1847">
        <w:rPr>
          <w:rFonts w:ascii="Calibri" w:hAnsi="Calibri" w:cs="Calibri"/>
          <w:i/>
          <w:iCs/>
          <w:sz w:val="24"/>
          <w:szCs w:val="24"/>
        </w:rPr>
        <w:t xml:space="preserve"> </w:t>
      </w:r>
      <w:r w:rsidR="00036500" w:rsidRPr="000F1847">
        <w:rPr>
          <w:rFonts w:ascii="Calibri" w:hAnsi="Calibri" w:cs="Calibri"/>
          <w:sz w:val="24"/>
          <w:szCs w:val="24"/>
        </w:rPr>
        <w:tab/>
        <w:t>donnent mandat au mandataire dans les conditions définies ci-dessous</w:t>
      </w:r>
      <w:r w:rsidRPr="000F1847">
        <w:rPr>
          <w:rFonts w:ascii="Calibri" w:hAnsi="Calibri" w:cs="Calibri"/>
          <w:sz w:val="24"/>
          <w:szCs w:val="24"/>
        </w:rPr>
        <w:t> :</w:t>
      </w:r>
    </w:p>
    <w:p w:rsidR="00036500" w:rsidRPr="000F1847" w:rsidRDefault="00844DAA" w:rsidP="009B45B9">
      <w:pPr>
        <w:tabs>
          <w:tab w:val="left" w:pos="851"/>
        </w:tabs>
        <w:ind w:left="1134" w:hanging="850"/>
        <w:rPr>
          <w:rFonts w:ascii="Calibri" w:hAnsi="Calibri" w:cs="Calibri"/>
          <w:i/>
          <w:sz w:val="24"/>
          <w:szCs w:val="24"/>
        </w:rPr>
      </w:pPr>
      <w:r w:rsidRPr="000F1847">
        <w:rPr>
          <w:rFonts w:ascii="Calibri" w:hAnsi="Calibri" w:cs="Calibri"/>
          <w:i/>
          <w:sz w:val="24"/>
          <w:szCs w:val="24"/>
        </w:rPr>
        <w:tab/>
      </w:r>
      <w:r w:rsidRPr="000F1847">
        <w:rPr>
          <w:rFonts w:ascii="Calibri" w:hAnsi="Calibri" w:cs="Calibri"/>
          <w:i/>
          <w:sz w:val="24"/>
          <w:szCs w:val="24"/>
        </w:rPr>
        <w:tab/>
      </w:r>
      <w:r w:rsidRPr="000F1847">
        <w:rPr>
          <w:rFonts w:ascii="Calibri" w:hAnsi="Calibri" w:cs="Calibri"/>
          <w:i/>
          <w:sz w:val="24"/>
          <w:szCs w:val="24"/>
        </w:rPr>
        <w:tab/>
      </w:r>
      <w:r w:rsidR="00036500" w:rsidRPr="000F1847">
        <w:rPr>
          <w:rFonts w:ascii="Calibri" w:hAnsi="Calibri" w:cs="Calibri"/>
          <w:i/>
          <w:sz w:val="24"/>
          <w:szCs w:val="24"/>
        </w:rPr>
        <w:t>(Donner des précisions sur l’étendue du mandat.)</w:t>
      </w:r>
    </w:p>
    <w:p w:rsidR="00BF449E" w:rsidRPr="000F1847" w:rsidRDefault="00BF449E" w:rsidP="009B45B9">
      <w:pPr>
        <w:tabs>
          <w:tab w:val="left" w:pos="851"/>
        </w:tabs>
        <w:ind w:left="1134" w:hanging="850"/>
        <w:rPr>
          <w:rFonts w:ascii="Calibri" w:hAnsi="Calibri" w:cs="Calibri"/>
          <w:i/>
          <w:sz w:val="24"/>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0F1847"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0F1847" w:rsidRDefault="00332B12" w:rsidP="00B054DA">
            <w:pPr>
              <w:tabs>
                <w:tab w:val="left" w:pos="851"/>
              </w:tabs>
              <w:jc w:val="center"/>
              <w:rPr>
                <w:rFonts w:ascii="Calibri" w:hAnsi="Calibri" w:cs="Calibri"/>
                <w:b/>
                <w:bCs/>
                <w:sz w:val="24"/>
                <w:szCs w:val="24"/>
              </w:rPr>
            </w:pPr>
            <w:r w:rsidRPr="000F1847">
              <w:rPr>
                <w:rFonts w:ascii="Calibri" w:hAnsi="Calibri" w:cs="Calibri"/>
                <w:b/>
                <w:bCs/>
                <w:sz w:val="24"/>
                <w:szCs w:val="24"/>
              </w:rPr>
              <w:t>Nom, prénom et qualité</w:t>
            </w:r>
          </w:p>
          <w:p w:rsidR="00332B12" w:rsidRPr="000F1847" w:rsidRDefault="00332B12" w:rsidP="00B054DA">
            <w:pPr>
              <w:tabs>
                <w:tab w:val="left" w:pos="851"/>
              </w:tabs>
              <w:jc w:val="center"/>
              <w:rPr>
                <w:rFonts w:ascii="Calibri" w:hAnsi="Calibri" w:cs="Calibri"/>
                <w:b/>
                <w:bCs/>
                <w:sz w:val="24"/>
                <w:szCs w:val="24"/>
              </w:rPr>
            </w:pPr>
            <w:r w:rsidRPr="000F1847">
              <w:rPr>
                <w:rFonts w:ascii="Calibri" w:hAnsi="Calibri" w:cs="Calibri"/>
                <w:b/>
                <w:bCs/>
                <w:sz w:val="24"/>
                <w:szCs w:val="24"/>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0F1847" w:rsidRDefault="00332B12" w:rsidP="00B054DA">
            <w:pPr>
              <w:tabs>
                <w:tab w:val="left" w:pos="851"/>
              </w:tabs>
              <w:jc w:val="center"/>
              <w:rPr>
                <w:rFonts w:ascii="Calibri" w:hAnsi="Calibri" w:cs="Calibri"/>
                <w:b/>
                <w:bCs/>
                <w:sz w:val="24"/>
                <w:szCs w:val="24"/>
              </w:rPr>
            </w:pPr>
            <w:r w:rsidRPr="000F1847">
              <w:rPr>
                <w:rFonts w:ascii="Calibri" w:hAnsi="Calibri" w:cs="Calibri"/>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0F1847" w:rsidRDefault="00332B12" w:rsidP="00B054DA">
            <w:pPr>
              <w:tabs>
                <w:tab w:val="left" w:pos="851"/>
              </w:tabs>
              <w:jc w:val="center"/>
              <w:rPr>
                <w:rFonts w:ascii="Calibri" w:hAnsi="Calibri" w:cs="Calibri"/>
                <w:b/>
                <w:bCs/>
                <w:sz w:val="24"/>
                <w:szCs w:val="24"/>
              </w:rPr>
            </w:pPr>
            <w:r w:rsidRPr="000F1847">
              <w:rPr>
                <w:rFonts w:ascii="Calibri" w:hAnsi="Calibri" w:cs="Calibri"/>
                <w:b/>
                <w:bCs/>
                <w:sz w:val="24"/>
                <w:szCs w:val="24"/>
              </w:rPr>
              <w:t>Signature</w:t>
            </w:r>
          </w:p>
        </w:tc>
      </w:tr>
      <w:tr w:rsidR="00332B12" w:rsidRPr="000F1847" w:rsidTr="00B054DA">
        <w:trPr>
          <w:trHeight w:val="1021"/>
        </w:trPr>
        <w:tc>
          <w:tcPr>
            <w:tcW w:w="4644" w:type="dxa"/>
            <w:tcBorders>
              <w:top w:val="single" w:sz="4" w:space="0" w:color="000000"/>
              <w:left w:val="single" w:sz="4" w:space="0" w:color="000000"/>
            </w:tcBorders>
            <w:shd w:val="clear" w:color="auto" w:fill="CCFFFF"/>
          </w:tcPr>
          <w:p w:rsidR="00332B12" w:rsidRPr="000F1847" w:rsidRDefault="00332B12" w:rsidP="00B054DA">
            <w:pPr>
              <w:tabs>
                <w:tab w:val="left" w:pos="851"/>
              </w:tabs>
              <w:snapToGrid w:val="0"/>
              <w:jc w:val="both"/>
              <w:rPr>
                <w:rFonts w:ascii="Calibri" w:hAnsi="Calibri" w:cs="Calibri"/>
                <w:b/>
                <w:bCs/>
                <w:sz w:val="24"/>
                <w:szCs w:val="24"/>
              </w:rPr>
            </w:pPr>
          </w:p>
        </w:tc>
        <w:tc>
          <w:tcPr>
            <w:tcW w:w="2694" w:type="dxa"/>
            <w:tcBorders>
              <w:top w:val="single" w:sz="4" w:space="0" w:color="000000"/>
              <w:left w:val="single" w:sz="4" w:space="0" w:color="000000"/>
            </w:tcBorders>
            <w:shd w:val="clear" w:color="auto" w:fill="CCFFFF"/>
          </w:tcPr>
          <w:p w:rsidR="00332B12" w:rsidRPr="000F1847" w:rsidRDefault="00332B12" w:rsidP="00B054DA">
            <w:pPr>
              <w:tabs>
                <w:tab w:val="left" w:pos="851"/>
              </w:tabs>
              <w:snapToGrid w:val="0"/>
              <w:jc w:val="both"/>
              <w:rPr>
                <w:rFonts w:ascii="Calibri" w:hAnsi="Calibri" w:cs="Calibri"/>
                <w:b/>
                <w:bCs/>
                <w:sz w:val="24"/>
                <w:szCs w:val="24"/>
              </w:rPr>
            </w:pPr>
          </w:p>
        </w:tc>
        <w:tc>
          <w:tcPr>
            <w:tcW w:w="3056" w:type="dxa"/>
            <w:tcBorders>
              <w:top w:val="single" w:sz="4" w:space="0" w:color="000000"/>
              <w:left w:val="single" w:sz="4" w:space="0" w:color="000000"/>
              <w:right w:val="single" w:sz="4" w:space="0" w:color="000000"/>
            </w:tcBorders>
            <w:shd w:val="clear" w:color="auto" w:fill="CCFFFF"/>
          </w:tcPr>
          <w:p w:rsidR="00332B12" w:rsidRPr="000F1847" w:rsidRDefault="00332B12" w:rsidP="00B054DA">
            <w:pPr>
              <w:tabs>
                <w:tab w:val="left" w:pos="851"/>
              </w:tabs>
              <w:snapToGrid w:val="0"/>
              <w:jc w:val="both"/>
              <w:rPr>
                <w:rFonts w:ascii="Calibri" w:hAnsi="Calibri" w:cs="Calibri"/>
                <w:b/>
                <w:bCs/>
                <w:sz w:val="24"/>
                <w:szCs w:val="24"/>
              </w:rPr>
            </w:pPr>
          </w:p>
        </w:tc>
      </w:tr>
      <w:tr w:rsidR="00332B12" w:rsidRPr="000F1847" w:rsidTr="00B054DA">
        <w:trPr>
          <w:trHeight w:val="1021"/>
        </w:trPr>
        <w:tc>
          <w:tcPr>
            <w:tcW w:w="4644" w:type="dxa"/>
            <w:tcBorders>
              <w:left w:val="single" w:sz="4" w:space="0" w:color="000000"/>
            </w:tcBorders>
            <w:shd w:val="clear" w:color="auto" w:fill="auto"/>
          </w:tcPr>
          <w:p w:rsidR="00332B12" w:rsidRPr="000F1847" w:rsidRDefault="00332B12" w:rsidP="00B054DA">
            <w:pPr>
              <w:tabs>
                <w:tab w:val="left" w:pos="851"/>
              </w:tabs>
              <w:snapToGrid w:val="0"/>
              <w:jc w:val="both"/>
              <w:rPr>
                <w:rFonts w:ascii="Calibri" w:hAnsi="Calibri" w:cs="Calibri"/>
                <w:b/>
                <w:bCs/>
                <w:sz w:val="24"/>
                <w:szCs w:val="24"/>
              </w:rPr>
            </w:pPr>
          </w:p>
        </w:tc>
        <w:tc>
          <w:tcPr>
            <w:tcW w:w="2694" w:type="dxa"/>
            <w:tcBorders>
              <w:left w:val="single" w:sz="4" w:space="0" w:color="000000"/>
            </w:tcBorders>
            <w:shd w:val="clear" w:color="auto" w:fill="auto"/>
          </w:tcPr>
          <w:p w:rsidR="00332B12" w:rsidRPr="000F1847" w:rsidRDefault="00332B12" w:rsidP="00B054DA">
            <w:pPr>
              <w:tabs>
                <w:tab w:val="left" w:pos="851"/>
              </w:tabs>
              <w:snapToGrid w:val="0"/>
              <w:jc w:val="both"/>
              <w:rPr>
                <w:rFonts w:ascii="Calibri" w:hAnsi="Calibri" w:cs="Calibri"/>
                <w:b/>
                <w:bCs/>
                <w:sz w:val="24"/>
                <w:szCs w:val="24"/>
              </w:rPr>
            </w:pPr>
          </w:p>
        </w:tc>
        <w:tc>
          <w:tcPr>
            <w:tcW w:w="3056" w:type="dxa"/>
            <w:tcBorders>
              <w:left w:val="single" w:sz="4" w:space="0" w:color="000000"/>
              <w:right w:val="single" w:sz="4" w:space="0" w:color="000000"/>
            </w:tcBorders>
            <w:shd w:val="clear" w:color="auto" w:fill="auto"/>
          </w:tcPr>
          <w:p w:rsidR="00332B12" w:rsidRPr="000F1847" w:rsidRDefault="00332B12" w:rsidP="00B054DA">
            <w:pPr>
              <w:tabs>
                <w:tab w:val="left" w:pos="851"/>
              </w:tabs>
              <w:snapToGrid w:val="0"/>
              <w:jc w:val="both"/>
              <w:rPr>
                <w:rFonts w:ascii="Calibri" w:hAnsi="Calibri" w:cs="Calibri"/>
                <w:b/>
                <w:bCs/>
                <w:sz w:val="24"/>
                <w:szCs w:val="24"/>
              </w:rPr>
            </w:pPr>
          </w:p>
        </w:tc>
      </w:tr>
      <w:tr w:rsidR="00332B12" w:rsidRPr="000F1847" w:rsidTr="00B054DA">
        <w:trPr>
          <w:trHeight w:val="1021"/>
        </w:trPr>
        <w:tc>
          <w:tcPr>
            <w:tcW w:w="4644" w:type="dxa"/>
            <w:tcBorders>
              <w:left w:val="single" w:sz="4" w:space="0" w:color="000000"/>
            </w:tcBorders>
            <w:shd w:val="clear" w:color="auto" w:fill="CCFFFF"/>
          </w:tcPr>
          <w:p w:rsidR="00332B12" w:rsidRPr="000F1847" w:rsidRDefault="00332B12" w:rsidP="00B054DA">
            <w:pPr>
              <w:tabs>
                <w:tab w:val="left" w:pos="851"/>
              </w:tabs>
              <w:snapToGrid w:val="0"/>
              <w:jc w:val="both"/>
              <w:rPr>
                <w:rFonts w:ascii="Calibri" w:hAnsi="Calibri" w:cs="Calibri"/>
                <w:b/>
                <w:bCs/>
                <w:sz w:val="24"/>
                <w:szCs w:val="24"/>
              </w:rPr>
            </w:pPr>
          </w:p>
        </w:tc>
        <w:tc>
          <w:tcPr>
            <w:tcW w:w="2694" w:type="dxa"/>
            <w:tcBorders>
              <w:left w:val="single" w:sz="4" w:space="0" w:color="000000"/>
            </w:tcBorders>
            <w:shd w:val="clear" w:color="auto" w:fill="CCFFFF"/>
          </w:tcPr>
          <w:p w:rsidR="00332B12" w:rsidRPr="000F1847" w:rsidRDefault="00332B12" w:rsidP="00B054DA">
            <w:pPr>
              <w:tabs>
                <w:tab w:val="left" w:pos="851"/>
              </w:tabs>
              <w:snapToGrid w:val="0"/>
              <w:jc w:val="both"/>
              <w:rPr>
                <w:rFonts w:ascii="Calibri" w:hAnsi="Calibri" w:cs="Calibri"/>
                <w:b/>
                <w:bCs/>
                <w:sz w:val="24"/>
                <w:szCs w:val="24"/>
              </w:rPr>
            </w:pPr>
          </w:p>
        </w:tc>
        <w:tc>
          <w:tcPr>
            <w:tcW w:w="3056" w:type="dxa"/>
            <w:tcBorders>
              <w:left w:val="single" w:sz="4" w:space="0" w:color="000000"/>
              <w:right w:val="single" w:sz="4" w:space="0" w:color="000000"/>
            </w:tcBorders>
            <w:shd w:val="clear" w:color="auto" w:fill="CCFFFF"/>
          </w:tcPr>
          <w:p w:rsidR="00332B12" w:rsidRPr="000F1847" w:rsidRDefault="00332B12" w:rsidP="00B054DA">
            <w:pPr>
              <w:tabs>
                <w:tab w:val="left" w:pos="851"/>
              </w:tabs>
              <w:snapToGrid w:val="0"/>
              <w:jc w:val="both"/>
              <w:rPr>
                <w:rFonts w:ascii="Calibri" w:hAnsi="Calibri" w:cs="Calibri"/>
                <w:b/>
                <w:bCs/>
                <w:sz w:val="24"/>
                <w:szCs w:val="24"/>
              </w:rPr>
            </w:pPr>
          </w:p>
        </w:tc>
      </w:tr>
    </w:tbl>
    <w:p w:rsidR="00332B12" w:rsidRPr="000F1847" w:rsidRDefault="00332B12" w:rsidP="00332B12">
      <w:pPr>
        <w:tabs>
          <w:tab w:val="left" w:pos="851"/>
        </w:tabs>
        <w:jc w:val="both"/>
        <w:rPr>
          <w:rFonts w:ascii="Calibri" w:hAnsi="Calibri" w:cs="Calibri"/>
          <w:sz w:val="24"/>
          <w:szCs w:val="24"/>
        </w:rPr>
      </w:pPr>
      <w:r w:rsidRPr="000F1847">
        <w:rPr>
          <w:rFonts w:ascii="Calibri" w:hAnsi="Calibri" w:cs="Calibri"/>
          <w:sz w:val="24"/>
          <w:szCs w:val="24"/>
        </w:rPr>
        <w:t>(*) Le signataire doit avoir le pouvoir d’engager la personne qu’il représente.</w:t>
      </w:r>
    </w:p>
    <w:p w:rsidR="009B1CD0" w:rsidRPr="000F1847" w:rsidRDefault="009B1CD0" w:rsidP="006C4338">
      <w:pPr>
        <w:tabs>
          <w:tab w:val="left" w:pos="851"/>
        </w:tabs>
        <w:rPr>
          <w:rFonts w:ascii="Calibri" w:hAnsi="Calibri" w:cs="Calibri"/>
          <w:sz w:val="24"/>
          <w:szCs w:val="24"/>
        </w:rPr>
      </w:pPr>
    </w:p>
    <w:p w:rsidR="006672CA" w:rsidRPr="000F1847" w:rsidRDefault="006672CA" w:rsidP="006C4338">
      <w:pPr>
        <w:tabs>
          <w:tab w:val="left" w:pos="851"/>
        </w:tabs>
        <w:rPr>
          <w:rFonts w:ascii="Calibri" w:hAnsi="Calibri" w:cs="Calibri"/>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6D59EA" w:rsidRPr="000F1847" w:rsidTr="000369D1">
        <w:tc>
          <w:tcPr>
            <w:tcW w:w="10277" w:type="dxa"/>
            <w:shd w:val="clear" w:color="auto" w:fill="66CCFF"/>
          </w:tcPr>
          <w:p w:rsidR="006D59EA" w:rsidRPr="000F1847" w:rsidRDefault="006D59EA" w:rsidP="000369D1">
            <w:pPr>
              <w:pStyle w:val="Titre4"/>
              <w:tabs>
                <w:tab w:val="left" w:pos="851"/>
              </w:tabs>
              <w:rPr>
                <w:rFonts w:ascii="Calibri" w:hAnsi="Calibri" w:cs="Calibri"/>
                <w:sz w:val="24"/>
                <w:szCs w:val="24"/>
              </w:rPr>
            </w:pPr>
            <w:r w:rsidRPr="000F1847">
              <w:rPr>
                <w:rFonts w:ascii="Calibri" w:hAnsi="Calibri" w:cs="Calibri"/>
                <w:sz w:val="24"/>
                <w:szCs w:val="24"/>
              </w:rPr>
              <w:t>D - Identification et signature de l’acheteur.</w:t>
            </w:r>
          </w:p>
        </w:tc>
      </w:tr>
    </w:tbl>
    <w:p w:rsidR="006D59EA" w:rsidRPr="000F1847" w:rsidRDefault="006D59EA" w:rsidP="006D59EA">
      <w:pPr>
        <w:tabs>
          <w:tab w:val="left" w:pos="851"/>
        </w:tabs>
        <w:rPr>
          <w:rFonts w:ascii="Calibri" w:hAnsi="Calibri" w:cs="Calibri"/>
          <w:sz w:val="24"/>
          <w:szCs w:val="24"/>
        </w:rPr>
      </w:pPr>
    </w:p>
    <w:p w:rsidR="006D59EA" w:rsidRPr="000F1847" w:rsidRDefault="006D59EA" w:rsidP="006D59EA">
      <w:pPr>
        <w:keepNext/>
        <w:numPr>
          <w:ilvl w:val="0"/>
          <w:numId w:val="1"/>
        </w:numPr>
        <w:tabs>
          <w:tab w:val="left" w:pos="567"/>
          <w:tab w:val="left" w:pos="851"/>
        </w:tabs>
        <w:ind w:left="0" w:firstLine="0"/>
        <w:jc w:val="both"/>
        <w:outlineLvl w:val="0"/>
        <w:rPr>
          <w:rFonts w:ascii="Calibri" w:hAnsi="Calibri" w:cs="Calibri"/>
          <w:bCs/>
          <w:i/>
          <w:iCs/>
          <w:sz w:val="24"/>
          <w:szCs w:val="24"/>
        </w:rPr>
      </w:pPr>
      <w:r w:rsidRPr="000F1847">
        <w:rPr>
          <w:rFonts w:ascii="Calibri" w:eastAsia="Wingdings" w:hAnsi="Calibri" w:cs="Calibri"/>
          <w:color w:val="66CCFF"/>
          <w:spacing w:val="-10"/>
          <w:sz w:val="24"/>
          <w:szCs w:val="24"/>
        </w:rPr>
        <w:t></w:t>
      </w:r>
      <w:r w:rsidRPr="000F1847">
        <w:rPr>
          <w:rFonts w:ascii="Calibri" w:eastAsia="Arial" w:hAnsi="Calibri" w:cs="Calibri"/>
          <w:b/>
          <w:spacing w:val="-10"/>
          <w:sz w:val="24"/>
          <w:szCs w:val="24"/>
        </w:rPr>
        <w:t xml:space="preserve">  </w:t>
      </w:r>
      <w:r w:rsidRPr="000F1847">
        <w:rPr>
          <w:rFonts w:ascii="Calibri" w:hAnsi="Calibri" w:cs="Calibri"/>
          <w:bCs/>
          <w:iCs/>
          <w:sz w:val="24"/>
          <w:szCs w:val="24"/>
        </w:rPr>
        <w:t>Désignation de l’acheteur :</w:t>
      </w:r>
    </w:p>
    <w:p w:rsidR="006D59EA" w:rsidRPr="000F1847" w:rsidRDefault="006D59EA" w:rsidP="006D59EA">
      <w:pPr>
        <w:numPr>
          <w:ilvl w:val="0"/>
          <w:numId w:val="1"/>
        </w:numPr>
        <w:tabs>
          <w:tab w:val="left" w:pos="144"/>
        </w:tabs>
        <w:jc w:val="both"/>
        <w:rPr>
          <w:rFonts w:ascii="Calibri" w:hAnsi="Calibri" w:cs="Calibri"/>
          <w:b/>
          <w:sz w:val="24"/>
          <w:szCs w:val="24"/>
        </w:rPr>
      </w:pPr>
      <w:r w:rsidRPr="000F1847">
        <w:rPr>
          <w:rFonts w:ascii="Calibri" w:hAnsi="Calibri" w:cs="Calibri"/>
          <w:b/>
          <w:sz w:val="24"/>
          <w:szCs w:val="24"/>
        </w:rPr>
        <w:t>UGECAM ALSACE</w:t>
      </w:r>
    </w:p>
    <w:p w:rsidR="006D59EA" w:rsidRPr="000F1847" w:rsidRDefault="00C456B9" w:rsidP="006D59EA">
      <w:pPr>
        <w:numPr>
          <w:ilvl w:val="0"/>
          <w:numId w:val="1"/>
        </w:numPr>
        <w:tabs>
          <w:tab w:val="left" w:pos="144"/>
        </w:tabs>
        <w:jc w:val="both"/>
        <w:rPr>
          <w:rFonts w:ascii="Calibri" w:hAnsi="Calibri" w:cs="Calibri"/>
          <w:b/>
          <w:sz w:val="24"/>
          <w:szCs w:val="24"/>
        </w:rPr>
      </w:pPr>
      <w:r w:rsidRPr="000F1847">
        <w:rPr>
          <w:rFonts w:ascii="Calibri" w:hAnsi="Calibri" w:cs="Calibri"/>
          <w:b/>
          <w:sz w:val="24"/>
          <w:szCs w:val="24"/>
        </w:rPr>
        <w:t>10</w:t>
      </w:r>
      <w:r w:rsidR="006D59EA" w:rsidRPr="000F1847">
        <w:rPr>
          <w:rFonts w:ascii="Calibri" w:hAnsi="Calibri" w:cs="Calibri"/>
          <w:b/>
          <w:sz w:val="24"/>
          <w:szCs w:val="24"/>
        </w:rPr>
        <w:t xml:space="preserve"> AVENUE ACHILLE BAUMANN</w:t>
      </w:r>
    </w:p>
    <w:p w:rsidR="006D59EA" w:rsidRPr="000F1847" w:rsidRDefault="006D59EA" w:rsidP="006D59EA">
      <w:pPr>
        <w:numPr>
          <w:ilvl w:val="0"/>
          <w:numId w:val="1"/>
        </w:numPr>
        <w:tabs>
          <w:tab w:val="left" w:pos="144"/>
        </w:tabs>
        <w:jc w:val="both"/>
        <w:rPr>
          <w:rFonts w:ascii="Calibri" w:hAnsi="Calibri" w:cs="Calibri"/>
          <w:b/>
          <w:sz w:val="24"/>
          <w:szCs w:val="24"/>
        </w:rPr>
      </w:pPr>
      <w:r w:rsidRPr="000F1847">
        <w:rPr>
          <w:rFonts w:ascii="Calibri" w:hAnsi="Calibri" w:cs="Calibri"/>
          <w:b/>
          <w:sz w:val="24"/>
          <w:szCs w:val="24"/>
        </w:rPr>
        <w:t>67400 ILLKIRCH</w:t>
      </w:r>
    </w:p>
    <w:p w:rsidR="006D59EA" w:rsidRPr="000F1847" w:rsidRDefault="006D59EA" w:rsidP="006D59EA">
      <w:pPr>
        <w:tabs>
          <w:tab w:val="left" w:pos="851"/>
        </w:tabs>
        <w:jc w:val="both"/>
        <w:rPr>
          <w:rFonts w:ascii="Calibri" w:hAnsi="Calibri" w:cs="Calibri"/>
          <w:sz w:val="24"/>
          <w:szCs w:val="24"/>
        </w:rPr>
      </w:pPr>
    </w:p>
    <w:p w:rsidR="006D59EA" w:rsidRPr="000F1847" w:rsidRDefault="006D59EA" w:rsidP="006D59EA">
      <w:pPr>
        <w:tabs>
          <w:tab w:val="left" w:pos="426"/>
          <w:tab w:val="left" w:pos="851"/>
          <w:tab w:val="left" w:pos="5103"/>
        </w:tabs>
        <w:jc w:val="both"/>
        <w:rPr>
          <w:rFonts w:ascii="Calibri" w:hAnsi="Calibri" w:cs="Calibri"/>
          <w:i/>
          <w:sz w:val="24"/>
          <w:szCs w:val="24"/>
        </w:rPr>
      </w:pPr>
      <w:r w:rsidRPr="000F1847">
        <w:rPr>
          <w:rFonts w:ascii="Calibri" w:eastAsia="Wingdings" w:hAnsi="Calibri" w:cs="Calibri"/>
          <w:b/>
          <w:color w:val="66CCFF"/>
          <w:spacing w:val="-10"/>
          <w:sz w:val="24"/>
          <w:szCs w:val="24"/>
        </w:rPr>
        <w:t></w:t>
      </w:r>
      <w:r w:rsidRPr="000F1847">
        <w:rPr>
          <w:rFonts w:ascii="Calibri" w:eastAsia="Arial" w:hAnsi="Calibri" w:cs="Calibri"/>
          <w:b/>
          <w:spacing w:val="-10"/>
          <w:sz w:val="24"/>
          <w:szCs w:val="24"/>
        </w:rPr>
        <w:t xml:space="preserve">  </w:t>
      </w:r>
      <w:r w:rsidRPr="000F1847">
        <w:rPr>
          <w:rFonts w:ascii="Calibri" w:hAnsi="Calibri" w:cs="Calibri"/>
          <w:sz w:val="24"/>
          <w:szCs w:val="24"/>
        </w:rPr>
        <w:t>Nom, prénom, qualité du signataire du marché ou de l’accord-cadre :</w:t>
      </w:r>
    </w:p>
    <w:p w:rsidR="006D59EA" w:rsidRPr="000F1847" w:rsidRDefault="00C456B9" w:rsidP="006D59EA">
      <w:pPr>
        <w:tabs>
          <w:tab w:val="left" w:pos="426"/>
          <w:tab w:val="left" w:pos="5103"/>
        </w:tabs>
        <w:jc w:val="both"/>
        <w:rPr>
          <w:rFonts w:ascii="Calibri" w:hAnsi="Calibri" w:cs="Calibri"/>
          <w:b/>
          <w:bCs/>
          <w:sz w:val="24"/>
          <w:szCs w:val="24"/>
        </w:rPr>
      </w:pPr>
      <w:r w:rsidRPr="000F1847">
        <w:rPr>
          <w:rFonts w:ascii="Calibri" w:hAnsi="Calibri" w:cs="Calibri"/>
          <w:b/>
          <w:bCs/>
          <w:sz w:val="24"/>
          <w:szCs w:val="24"/>
        </w:rPr>
        <w:t>François EVRARD</w:t>
      </w:r>
      <w:r w:rsidR="006D59EA" w:rsidRPr="000F1847">
        <w:rPr>
          <w:rFonts w:ascii="Calibri" w:hAnsi="Calibri" w:cs="Calibri"/>
          <w:b/>
          <w:bCs/>
          <w:sz w:val="24"/>
          <w:szCs w:val="24"/>
        </w:rPr>
        <w:t>, Directeur Général</w:t>
      </w:r>
      <w:r w:rsidRPr="000F1847">
        <w:rPr>
          <w:rFonts w:ascii="Calibri" w:hAnsi="Calibri" w:cs="Calibri"/>
          <w:b/>
          <w:bCs/>
          <w:sz w:val="24"/>
          <w:szCs w:val="24"/>
        </w:rPr>
        <w:t xml:space="preserve"> par intérim</w:t>
      </w:r>
    </w:p>
    <w:p w:rsidR="006D59EA" w:rsidRPr="000F1847" w:rsidRDefault="006D59EA" w:rsidP="006D59EA">
      <w:pPr>
        <w:tabs>
          <w:tab w:val="left" w:pos="851"/>
        </w:tabs>
        <w:jc w:val="both"/>
        <w:rPr>
          <w:rFonts w:ascii="Calibri" w:hAnsi="Calibri" w:cs="Calibri"/>
          <w:sz w:val="24"/>
          <w:szCs w:val="24"/>
        </w:rPr>
      </w:pPr>
    </w:p>
    <w:p w:rsidR="006D59EA" w:rsidRPr="000F1847" w:rsidRDefault="006D59EA" w:rsidP="006D59EA">
      <w:pPr>
        <w:tabs>
          <w:tab w:val="left" w:pos="851"/>
        </w:tabs>
        <w:jc w:val="both"/>
        <w:rPr>
          <w:rFonts w:ascii="Calibri" w:hAnsi="Calibri" w:cs="Calibri"/>
          <w:i/>
          <w:sz w:val="24"/>
          <w:szCs w:val="24"/>
        </w:rPr>
      </w:pPr>
      <w:r w:rsidRPr="000F1847">
        <w:rPr>
          <w:rFonts w:ascii="Calibri" w:eastAsia="Wingdings" w:hAnsi="Calibri" w:cs="Calibri"/>
          <w:b/>
          <w:color w:val="66CCFF"/>
          <w:spacing w:val="-10"/>
          <w:sz w:val="24"/>
          <w:szCs w:val="24"/>
        </w:rPr>
        <w:t></w:t>
      </w:r>
      <w:r w:rsidRPr="000F1847">
        <w:rPr>
          <w:rFonts w:ascii="Calibri" w:eastAsia="Arial" w:hAnsi="Calibri" w:cs="Calibri"/>
          <w:spacing w:val="-10"/>
          <w:sz w:val="24"/>
          <w:szCs w:val="24"/>
        </w:rPr>
        <w:t xml:space="preserve"> </w:t>
      </w:r>
      <w:r w:rsidRPr="000F1847">
        <w:rPr>
          <w:rFonts w:ascii="Calibri" w:hAnsi="Calibri" w:cs="Calibri"/>
          <w:sz w:val="24"/>
          <w:szCs w:val="24"/>
        </w:rPr>
        <w:t>Personne habilitée à donner les renseignements prévus aux articles R2191-62 du code de la commande publique (nantissements ou cessions de créances)</w:t>
      </w:r>
      <w:r w:rsidRPr="000F1847">
        <w:rPr>
          <w:rFonts w:ascii="Calibri" w:hAnsi="Calibri" w:cs="Calibri"/>
          <w:i/>
          <w:sz w:val="24"/>
          <w:szCs w:val="24"/>
        </w:rPr>
        <w:t> :</w:t>
      </w:r>
    </w:p>
    <w:p w:rsidR="006D59EA" w:rsidRPr="000F1847" w:rsidRDefault="006D59EA" w:rsidP="006D59EA">
      <w:pPr>
        <w:tabs>
          <w:tab w:val="left" w:pos="851"/>
        </w:tabs>
        <w:jc w:val="both"/>
        <w:rPr>
          <w:rFonts w:ascii="Calibri" w:hAnsi="Calibri" w:cs="Calibri"/>
          <w:sz w:val="24"/>
          <w:szCs w:val="24"/>
        </w:rPr>
      </w:pPr>
      <w:r w:rsidRPr="000F1847">
        <w:rPr>
          <w:rFonts w:ascii="Calibri" w:hAnsi="Calibri" w:cs="Calibri"/>
          <w:b/>
          <w:sz w:val="24"/>
          <w:szCs w:val="24"/>
        </w:rPr>
        <w:t xml:space="preserve">GRAMOND Hervé, </w:t>
      </w:r>
      <w:r w:rsidR="00C456B9" w:rsidRPr="000F1847">
        <w:rPr>
          <w:rFonts w:ascii="Calibri" w:hAnsi="Calibri" w:cs="Calibri"/>
          <w:b/>
          <w:sz w:val="24"/>
          <w:szCs w:val="24"/>
        </w:rPr>
        <w:t>Directeur comptable et financier</w:t>
      </w:r>
      <w:r w:rsidRPr="000F1847">
        <w:rPr>
          <w:rFonts w:ascii="Calibri" w:hAnsi="Calibri" w:cs="Calibri"/>
          <w:b/>
          <w:sz w:val="24"/>
          <w:szCs w:val="24"/>
        </w:rPr>
        <w:t>, 10 AVENUE ACHILLE BAUMANN - 67400 ILLKIRCH</w:t>
      </w:r>
    </w:p>
    <w:p w:rsidR="006D59EA" w:rsidRPr="000F1847" w:rsidRDefault="006D59EA" w:rsidP="006D59EA">
      <w:pPr>
        <w:tabs>
          <w:tab w:val="left" w:pos="426"/>
          <w:tab w:val="left" w:pos="851"/>
        </w:tabs>
        <w:jc w:val="both"/>
        <w:rPr>
          <w:rFonts w:ascii="Calibri" w:hAnsi="Calibri" w:cs="Calibri"/>
          <w:sz w:val="24"/>
          <w:szCs w:val="24"/>
        </w:rPr>
      </w:pPr>
    </w:p>
    <w:p w:rsidR="00CB678E" w:rsidRDefault="00CB678E" w:rsidP="006D59EA">
      <w:pPr>
        <w:tabs>
          <w:tab w:val="left" w:pos="720"/>
          <w:tab w:val="left" w:pos="851"/>
        </w:tabs>
        <w:jc w:val="both"/>
        <w:rPr>
          <w:rFonts w:ascii="Calibri" w:eastAsia="Wingdings" w:hAnsi="Calibri" w:cs="Calibri"/>
          <w:b/>
          <w:color w:val="66CCFF"/>
          <w:spacing w:val="-10"/>
          <w:sz w:val="24"/>
          <w:szCs w:val="24"/>
        </w:rPr>
      </w:pPr>
    </w:p>
    <w:p w:rsidR="006D59EA" w:rsidRPr="000F1847" w:rsidRDefault="006D59EA" w:rsidP="006D59EA">
      <w:pPr>
        <w:tabs>
          <w:tab w:val="left" w:pos="720"/>
          <w:tab w:val="left" w:pos="851"/>
        </w:tabs>
        <w:jc w:val="both"/>
        <w:rPr>
          <w:rFonts w:ascii="Calibri" w:hAnsi="Calibri" w:cs="Calibri"/>
          <w:i/>
          <w:iCs/>
          <w:sz w:val="24"/>
          <w:szCs w:val="24"/>
        </w:rPr>
      </w:pPr>
      <w:r w:rsidRPr="000F1847">
        <w:rPr>
          <w:rFonts w:ascii="Calibri" w:eastAsia="Wingdings" w:hAnsi="Calibri" w:cs="Calibri"/>
          <w:b/>
          <w:color w:val="66CCFF"/>
          <w:spacing w:val="-10"/>
          <w:sz w:val="24"/>
          <w:szCs w:val="24"/>
        </w:rPr>
        <w:t></w:t>
      </w:r>
      <w:r w:rsidRPr="000F1847">
        <w:rPr>
          <w:rFonts w:ascii="Calibri" w:eastAsia="Arial" w:hAnsi="Calibri" w:cs="Calibri"/>
          <w:b/>
          <w:spacing w:val="-10"/>
          <w:sz w:val="24"/>
          <w:szCs w:val="24"/>
        </w:rPr>
        <w:t xml:space="preserve">  </w:t>
      </w:r>
      <w:r w:rsidRPr="000F1847">
        <w:rPr>
          <w:rFonts w:ascii="Calibri" w:hAnsi="Calibri" w:cs="Calibri"/>
          <w:sz w:val="24"/>
          <w:szCs w:val="24"/>
        </w:rPr>
        <w:t>Désignation, adresse, numéro de téléphone du comptable assignataire :</w:t>
      </w:r>
    </w:p>
    <w:p w:rsidR="00C456B9" w:rsidRPr="000F1847" w:rsidRDefault="00C456B9" w:rsidP="00C456B9">
      <w:pPr>
        <w:tabs>
          <w:tab w:val="left" w:pos="851"/>
        </w:tabs>
        <w:jc w:val="both"/>
        <w:rPr>
          <w:rFonts w:ascii="Calibri" w:hAnsi="Calibri" w:cs="Calibri"/>
          <w:sz w:val="24"/>
          <w:szCs w:val="24"/>
        </w:rPr>
      </w:pPr>
      <w:r w:rsidRPr="000F1847">
        <w:rPr>
          <w:rFonts w:ascii="Calibri" w:hAnsi="Calibri" w:cs="Calibri"/>
          <w:b/>
          <w:sz w:val="24"/>
          <w:szCs w:val="24"/>
        </w:rPr>
        <w:t>GRAMOND Hervé, Directeur comptable et financier, 10 AVENUE ACHILLE BAUMANN - 67400 ILLKIRCH</w:t>
      </w:r>
    </w:p>
    <w:p w:rsidR="006D59EA" w:rsidRPr="000F1847" w:rsidRDefault="006D59EA" w:rsidP="006D59EA">
      <w:pPr>
        <w:tabs>
          <w:tab w:val="left" w:pos="426"/>
          <w:tab w:val="left" w:pos="851"/>
        </w:tabs>
        <w:jc w:val="both"/>
        <w:rPr>
          <w:rFonts w:ascii="Calibri" w:hAnsi="Calibri" w:cs="Calibri"/>
          <w:sz w:val="24"/>
          <w:szCs w:val="24"/>
        </w:rPr>
      </w:pPr>
    </w:p>
    <w:p w:rsidR="006D59EA" w:rsidRPr="000F1847" w:rsidRDefault="006D59EA" w:rsidP="006D59EA">
      <w:pPr>
        <w:tabs>
          <w:tab w:val="left" w:pos="426"/>
          <w:tab w:val="left" w:pos="851"/>
        </w:tabs>
        <w:ind w:left="1134" w:hanging="1134"/>
        <w:jc w:val="both"/>
        <w:rPr>
          <w:rFonts w:ascii="Calibri" w:hAnsi="Calibri" w:cs="Calibri"/>
          <w:b/>
          <w:sz w:val="24"/>
          <w:szCs w:val="24"/>
        </w:rPr>
      </w:pPr>
      <w:r w:rsidRPr="000F1847">
        <w:rPr>
          <w:rFonts w:ascii="Calibri" w:eastAsia="Wingdings" w:hAnsi="Calibri" w:cs="Calibri"/>
          <w:b/>
          <w:color w:val="66CCFF"/>
          <w:spacing w:val="-10"/>
          <w:sz w:val="24"/>
          <w:szCs w:val="24"/>
        </w:rPr>
        <w:t></w:t>
      </w:r>
      <w:r w:rsidRPr="000F1847">
        <w:rPr>
          <w:rFonts w:ascii="Calibri" w:eastAsia="Arial" w:hAnsi="Calibri" w:cs="Calibri"/>
          <w:b/>
          <w:sz w:val="24"/>
          <w:szCs w:val="24"/>
        </w:rPr>
        <w:t xml:space="preserve">  </w:t>
      </w:r>
      <w:r w:rsidRPr="000F1847">
        <w:rPr>
          <w:rFonts w:ascii="Calibri" w:hAnsi="Calibri" w:cs="Calibri"/>
          <w:sz w:val="24"/>
          <w:szCs w:val="24"/>
        </w:rPr>
        <w:t xml:space="preserve">Imputation budgétaire : </w:t>
      </w:r>
      <w:r w:rsidRPr="000F1847">
        <w:rPr>
          <w:rFonts w:ascii="Calibri" w:hAnsi="Calibri" w:cs="Calibri"/>
          <w:b/>
          <w:sz w:val="24"/>
          <w:szCs w:val="24"/>
        </w:rPr>
        <w:t>Budget propre de chaque établissement</w:t>
      </w:r>
    </w:p>
    <w:p w:rsidR="005003DD" w:rsidRPr="000F1847" w:rsidRDefault="005003DD" w:rsidP="006D59EA">
      <w:pPr>
        <w:tabs>
          <w:tab w:val="left" w:pos="426"/>
          <w:tab w:val="left" w:pos="851"/>
        </w:tabs>
        <w:ind w:left="1134" w:hanging="1134"/>
        <w:jc w:val="both"/>
        <w:rPr>
          <w:rFonts w:ascii="Calibri" w:hAnsi="Calibri" w:cs="Calibri"/>
          <w:b/>
          <w:sz w:val="24"/>
          <w:szCs w:val="24"/>
        </w:rPr>
      </w:pPr>
    </w:p>
    <w:p w:rsidR="005003DD" w:rsidRDefault="005003DD" w:rsidP="006D59EA">
      <w:pPr>
        <w:tabs>
          <w:tab w:val="left" w:pos="426"/>
          <w:tab w:val="left" w:pos="851"/>
        </w:tabs>
        <w:ind w:left="1134" w:hanging="1134"/>
        <w:jc w:val="both"/>
        <w:rPr>
          <w:rFonts w:ascii="Calibri" w:hAnsi="Calibri" w:cs="Calibri"/>
          <w:b/>
          <w:sz w:val="24"/>
          <w:szCs w:val="24"/>
        </w:rPr>
      </w:pPr>
    </w:p>
    <w:p w:rsidR="00D32284" w:rsidRPr="000F1847" w:rsidRDefault="00D32284" w:rsidP="006D59EA">
      <w:pPr>
        <w:tabs>
          <w:tab w:val="left" w:pos="426"/>
          <w:tab w:val="left" w:pos="851"/>
        </w:tabs>
        <w:ind w:left="1134" w:hanging="1134"/>
        <w:jc w:val="both"/>
        <w:rPr>
          <w:rFonts w:ascii="Calibri" w:hAnsi="Calibri" w:cs="Calibri"/>
          <w:b/>
          <w:sz w:val="24"/>
          <w:szCs w:val="24"/>
        </w:rPr>
      </w:pPr>
    </w:p>
    <w:p w:rsidR="006D59EA" w:rsidRPr="000F1847" w:rsidRDefault="006D59EA" w:rsidP="006D59EA">
      <w:pPr>
        <w:jc w:val="both"/>
        <w:rPr>
          <w:rFonts w:ascii="Calibri" w:hAnsi="Calibri" w:cs="Calibri"/>
          <w:b/>
          <w:bCs/>
          <w:sz w:val="24"/>
          <w:szCs w:val="24"/>
          <w:u w:val="single"/>
        </w:rPr>
      </w:pPr>
      <w:r w:rsidRPr="000F1847">
        <w:rPr>
          <w:rFonts w:ascii="Calibri" w:hAnsi="Calibri" w:cs="Calibri"/>
          <w:b/>
          <w:bCs/>
          <w:sz w:val="24"/>
          <w:szCs w:val="24"/>
          <w:u w:val="single"/>
        </w:rPr>
        <w:t>La présen</w:t>
      </w:r>
      <w:r w:rsidR="00C456B9" w:rsidRPr="000F1847">
        <w:rPr>
          <w:rFonts w:ascii="Calibri" w:hAnsi="Calibri" w:cs="Calibri"/>
          <w:b/>
          <w:bCs/>
          <w:sz w:val="24"/>
          <w:szCs w:val="24"/>
          <w:u w:val="single"/>
        </w:rPr>
        <w:t>te offre est acceptée</w:t>
      </w:r>
      <w:r w:rsidR="005003DD" w:rsidRPr="000F1847">
        <w:rPr>
          <w:rFonts w:ascii="Calibri" w:hAnsi="Calibri" w:cs="Calibri"/>
          <w:b/>
          <w:bCs/>
          <w:sz w:val="24"/>
          <w:szCs w:val="24"/>
          <w:u w:val="single"/>
        </w:rPr>
        <w:t xml:space="preserve"> </w:t>
      </w:r>
      <w:r w:rsidRPr="000F1847">
        <w:rPr>
          <w:rFonts w:ascii="Calibri" w:hAnsi="Calibri" w:cs="Calibri"/>
          <w:b/>
          <w:bCs/>
          <w:sz w:val="24"/>
          <w:szCs w:val="24"/>
          <w:u w:val="single"/>
        </w:rPr>
        <w:t>:</w:t>
      </w:r>
    </w:p>
    <w:p w:rsidR="00C456B9" w:rsidRPr="000F1847" w:rsidRDefault="00C456B9" w:rsidP="006D59EA">
      <w:pPr>
        <w:jc w:val="both"/>
        <w:rPr>
          <w:rFonts w:ascii="Calibri" w:hAnsi="Calibri" w:cs="Calibri"/>
          <w:b/>
          <w:bCs/>
          <w:sz w:val="24"/>
          <w:szCs w:val="24"/>
          <w:u w:val="single"/>
        </w:rPr>
      </w:pPr>
    </w:p>
    <w:p w:rsidR="005F6871" w:rsidRPr="000F1847" w:rsidRDefault="005F6871" w:rsidP="006D59EA">
      <w:pPr>
        <w:tabs>
          <w:tab w:val="left" w:pos="851"/>
          <w:tab w:val="left" w:pos="5245"/>
          <w:tab w:val="left" w:pos="7371"/>
          <w:tab w:val="left" w:pos="7655"/>
        </w:tabs>
        <w:jc w:val="both"/>
        <w:rPr>
          <w:rFonts w:ascii="Calibri" w:hAnsi="Calibri" w:cs="Calibri"/>
          <w:b/>
          <w:sz w:val="24"/>
          <w:szCs w:val="24"/>
        </w:rPr>
      </w:pPr>
    </w:p>
    <w:p w:rsidR="006D59EA" w:rsidRPr="000F1847" w:rsidRDefault="006D59EA" w:rsidP="006D59EA">
      <w:pPr>
        <w:tabs>
          <w:tab w:val="left" w:pos="851"/>
          <w:tab w:val="left" w:pos="5245"/>
          <w:tab w:val="left" w:pos="7371"/>
          <w:tab w:val="left" w:pos="7655"/>
        </w:tabs>
        <w:jc w:val="both"/>
        <w:rPr>
          <w:rFonts w:ascii="Calibri" w:hAnsi="Calibri" w:cs="Calibri"/>
          <w:b/>
          <w:sz w:val="24"/>
          <w:szCs w:val="24"/>
        </w:rPr>
      </w:pPr>
      <w:r w:rsidRPr="000F1847">
        <w:rPr>
          <w:rFonts w:ascii="Calibri" w:hAnsi="Calibri" w:cs="Calibri"/>
          <w:b/>
          <w:sz w:val="24"/>
          <w:szCs w:val="24"/>
        </w:rPr>
        <w:t xml:space="preserve">A : ILLKIRCH,  </w:t>
      </w:r>
      <w:r w:rsidR="00C456B9" w:rsidRPr="000F1847">
        <w:rPr>
          <w:rFonts w:ascii="Calibri" w:hAnsi="Calibri" w:cs="Calibri"/>
          <w:b/>
          <w:sz w:val="24"/>
          <w:szCs w:val="24"/>
        </w:rPr>
        <w:t>le</w:t>
      </w:r>
    </w:p>
    <w:p w:rsidR="006D59EA" w:rsidRPr="000F1847" w:rsidRDefault="006D59EA" w:rsidP="006D59EA">
      <w:pPr>
        <w:tabs>
          <w:tab w:val="left" w:pos="851"/>
        </w:tabs>
        <w:rPr>
          <w:rFonts w:ascii="Calibri" w:hAnsi="Calibri" w:cs="Calibri"/>
          <w:sz w:val="24"/>
          <w:szCs w:val="24"/>
        </w:rPr>
      </w:pPr>
    </w:p>
    <w:p w:rsidR="006D59EA" w:rsidRPr="000F1847" w:rsidRDefault="006D59EA" w:rsidP="006D59EA">
      <w:pPr>
        <w:tabs>
          <w:tab w:val="left" w:pos="851"/>
        </w:tabs>
        <w:rPr>
          <w:rFonts w:ascii="Calibri" w:hAnsi="Calibri" w:cs="Calibri"/>
          <w:sz w:val="24"/>
          <w:szCs w:val="24"/>
        </w:rPr>
      </w:pPr>
    </w:p>
    <w:p w:rsidR="006D59EA" w:rsidRPr="000F1847" w:rsidRDefault="006D59EA" w:rsidP="006D59EA">
      <w:pPr>
        <w:tabs>
          <w:tab w:val="left" w:pos="851"/>
        </w:tabs>
        <w:rPr>
          <w:rFonts w:ascii="Calibri" w:hAnsi="Calibri" w:cs="Calibri"/>
          <w:sz w:val="24"/>
          <w:szCs w:val="24"/>
        </w:rPr>
      </w:pPr>
    </w:p>
    <w:p w:rsidR="006D59EA" w:rsidRPr="000F1847" w:rsidRDefault="006D59EA" w:rsidP="006D59EA">
      <w:pPr>
        <w:tabs>
          <w:tab w:val="left" w:pos="851"/>
        </w:tabs>
        <w:ind w:left="6804"/>
        <w:jc w:val="both"/>
        <w:rPr>
          <w:rFonts w:ascii="Calibri" w:hAnsi="Calibri" w:cs="Calibri"/>
          <w:b/>
          <w:i/>
          <w:sz w:val="24"/>
          <w:szCs w:val="24"/>
        </w:rPr>
      </w:pPr>
      <w:r w:rsidRPr="000F1847">
        <w:rPr>
          <w:rFonts w:ascii="Calibri" w:hAnsi="Calibri" w:cs="Calibri"/>
          <w:b/>
          <w:sz w:val="24"/>
          <w:szCs w:val="24"/>
        </w:rPr>
        <w:t>Signature</w:t>
      </w:r>
    </w:p>
    <w:p w:rsidR="006D59EA" w:rsidRPr="000F1847" w:rsidRDefault="006D59EA" w:rsidP="006D59EA">
      <w:pPr>
        <w:tabs>
          <w:tab w:val="left" w:pos="851"/>
        </w:tabs>
        <w:ind w:left="4820"/>
        <w:jc w:val="center"/>
        <w:rPr>
          <w:rFonts w:ascii="Calibri" w:hAnsi="Calibri" w:cs="Calibri"/>
          <w:i/>
          <w:sz w:val="24"/>
          <w:szCs w:val="24"/>
        </w:rPr>
      </w:pPr>
      <w:r w:rsidRPr="000F1847">
        <w:rPr>
          <w:rFonts w:ascii="Calibri" w:hAnsi="Calibri" w:cs="Calibri"/>
          <w:i/>
          <w:sz w:val="24"/>
          <w:szCs w:val="24"/>
        </w:rPr>
        <w:t xml:space="preserve">(Représentant de l’acheteur habilité à signer </w:t>
      </w:r>
    </w:p>
    <w:p w:rsidR="006D59EA" w:rsidRPr="000F1847" w:rsidRDefault="006D59EA" w:rsidP="006D59EA">
      <w:pPr>
        <w:tabs>
          <w:tab w:val="left" w:pos="851"/>
        </w:tabs>
        <w:ind w:left="4820"/>
        <w:jc w:val="center"/>
        <w:rPr>
          <w:rFonts w:ascii="Calibri" w:hAnsi="Calibri" w:cs="Calibri"/>
          <w:i/>
          <w:sz w:val="24"/>
          <w:szCs w:val="24"/>
        </w:rPr>
      </w:pPr>
      <w:r w:rsidRPr="000F1847">
        <w:rPr>
          <w:rFonts w:ascii="Calibri" w:hAnsi="Calibri" w:cs="Calibri"/>
          <w:i/>
          <w:sz w:val="24"/>
          <w:szCs w:val="24"/>
        </w:rPr>
        <w:t>le marché ou l’accord-cadre)</w:t>
      </w:r>
    </w:p>
    <w:p w:rsidR="009B1CD0" w:rsidRDefault="009B1CD0" w:rsidP="009B45B9">
      <w:pPr>
        <w:tabs>
          <w:tab w:val="left" w:pos="851"/>
        </w:tabs>
        <w:ind w:left="4820"/>
        <w:jc w:val="center"/>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299" w:rsidRDefault="00D74299">
      <w:r>
        <w:separator/>
      </w:r>
    </w:p>
  </w:endnote>
  <w:endnote w:type="continuationSeparator" w:id="0">
    <w:p w:rsidR="00D74299" w:rsidRDefault="00D74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696F93" w:rsidTr="00FC0BBB">
      <w:trPr>
        <w:tblHeader/>
      </w:trPr>
      <w:tc>
        <w:tcPr>
          <w:tcW w:w="2623" w:type="dxa"/>
          <w:tcBorders>
            <w:top w:val="nil"/>
            <w:left w:val="nil"/>
            <w:bottom w:val="nil"/>
            <w:right w:val="nil"/>
          </w:tcBorders>
          <w:shd w:val="solid" w:color="66CCFF" w:fill="auto"/>
        </w:tcPr>
        <w:p w:rsidR="00696F93" w:rsidRDefault="00696F93" w:rsidP="00FC0BBB">
          <w:pPr>
            <w:rPr>
              <w:rFonts w:ascii="Arial" w:hAnsi="Arial" w:cs="Arial"/>
              <w:b/>
              <w:bCs/>
            </w:rPr>
          </w:pPr>
        </w:p>
      </w:tc>
      <w:tc>
        <w:tcPr>
          <w:tcW w:w="5528" w:type="dxa"/>
          <w:tcBorders>
            <w:top w:val="nil"/>
            <w:left w:val="nil"/>
            <w:bottom w:val="nil"/>
            <w:right w:val="nil"/>
          </w:tcBorders>
          <w:shd w:val="solid" w:color="66CCFF" w:fill="auto"/>
        </w:tcPr>
        <w:p w:rsidR="00D32284" w:rsidRPr="0034589D" w:rsidRDefault="00D7461F" w:rsidP="00D32284">
          <w:pPr>
            <w:pStyle w:val="Pieddepage"/>
            <w:tabs>
              <w:tab w:val="clear" w:pos="4536"/>
              <w:tab w:val="clear" w:pos="9072"/>
              <w:tab w:val="left" w:pos="1968"/>
            </w:tabs>
            <w:rPr>
              <w:b/>
              <w:sz w:val="18"/>
            </w:rPr>
          </w:pPr>
          <w:r w:rsidRPr="0034589D">
            <w:rPr>
              <w:b/>
              <w:sz w:val="18"/>
            </w:rPr>
            <w:t>R</w:t>
          </w:r>
          <w:r>
            <w:rPr>
              <w:b/>
              <w:sz w:val="18"/>
            </w:rPr>
            <w:t xml:space="preserve">C-012/2025 – </w:t>
          </w:r>
          <w:r w:rsidRPr="00190E43">
            <w:rPr>
              <w:b/>
              <w:sz w:val="18"/>
            </w:rPr>
            <w:t>TRAVAUX DE MISE EN SECURITE INCENDIE ET TRAVAUX ANNEXES AU CENTRE MEDICAL LALANCE (68)</w:t>
          </w:r>
          <w:r w:rsidR="00D32284">
            <w:rPr>
              <w:b/>
              <w:sz w:val="18"/>
            </w:rPr>
            <w:tab/>
          </w:r>
        </w:p>
        <w:p w:rsidR="00696F93" w:rsidRPr="00267DB6" w:rsidRDefault="00696F93" w:rsidP="00FC0BBB">
          <w:pPr>
            <w:jc w:val="center"/>
            <w:rPr>
              <w:rFonts w:ascii="Arial" w:hAnsi="Arial" w:cs="Arial"/>
              <w:b/>
              <w:bCs/>
              <w:iCs/>
            </w:rPr>
          </w:pPr>
        </w:p>
      </w:tc>
      <w:tc>
        <w:tcPr>
          <w:tcW w:w="896" w:type="dxa"/>
          <w:tcBorders>
            <w:top w:val="nil"/>
            <w:left w:val="nil"/>
            <w:bottom w:val="nil"/>
            <w:right w:val="nil"/>
          </w:tcBorders>
          <w:shd w:val="solid" w:color="66CCFF" w:fill="auto"/>
        </w:tcPr>
        <w:p w:rsidR="00696F93" w:rsidRDefault="00696F93" w:rsidP="00FC0BBB">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rsidR="00696F93" w:rsidRDefault="00696F93" w:rsidP="00FC0BBB">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E255DF">
            <w:rPr>
              <w:rStyle w:val="Numrodepage"/>
              <w:rFonts w:ascii="Arial" w:hAnsi="Arial" w:cs="Arial"/>
              <w:b/>
              <w:bCs/>
              <w:noProof/>
            </w:rPr>
            <w:t>4</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rsidR="00696F93" w:rsidRDefault="00696F93" w:rsidP="00FC0BBB">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rsidR="00696F93" w:rsidRDefault="00696F93" w:rsidP="00FC0BBB">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E255DF">
            <w:rPr>
              <w:rStyle w:val="Numrodepage"/>
              <w:rFonts w:ascii="Arial" w:hAnsi="Arial" w:cs="Arial"/>
              <w:b/>
              <w:bCs/>
              <w:noProof/>
            </w:rPr>
            <w:t>5</w:t>
          </w:r>
          <w:r>
            <w:rPr>
              <w:rStyle w:val="Numrodepage"/>
              <w:rFonts w:ascii="Arial" w:hAnsi="Arial" w:cs="Arial"/>
              <w:b/>
              <w:bCs/>
            </w:rPr>
            <w:fldChar w:fldCharType="end"/>
          </w:r>
        </w:p>
      </w:tc>
    </w:tr>
  </w:tbl>
  <w:p w:rsidR="00696F93" w:rsidRDefault="00696F9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696F93" w:rsidTr="00FC0BBB">
      <w:trPr>
        <w:tblHeader/>
      </w:trPr>
      <w:tc>
        <w:tcPr>
          <w:tcW w:w="2623" w:type="dxa"/>
          <w:tcBorders>
            <w:top w:val="nil"/>
            <w:left w:val="nil"/>
            <w:bottom w:val="nil"/>
            <w:right w:val="nil"/>
          </w:tcBorders>
          <w:shd w:val="solid" w:color="66CCFF" w:fill="auto"/>
        </w:tcPr>
        <w:p w:rsidR="00696F93" w:rsidRDefault="00696F93" w:rsidP="0035523B">
          <w:pPr>
            <w:jc w:val="right"/>
            <w:rPr>
              <w:rFonts w:ascii="Arial" w:hAnsi="Arial" w:cs="Arial"/>
              <w:b/>
              <w:bCs/>
            </w:rPr>
          </w:pPr>
        </w:p>
      </w:tc>
      <w:tc>
        <w:tcPr>
          <w:tcW w:w="5528" w:type="dxa"/>
          <w:tcBorders>
            <w:top w:val="nil"/>
            <w:left w:val="nil"/>
            <w:bottom w:val="nil"/>
            <w:right w:val="nil"/>
          </w:tcBorders>
          <w:shd w:val="solid" w:color="66CCFF" w:fill="auto"/>
        </w:tcPr>
        <w:p w:rsidR="00780581" w:rsidRPr="0034589D" w:rsidRDefault="00780581" w:rsidP="00780581">
          <w:pPr>
            <w:pStyle w:val="Pieddepage"/>
            <w:tabs>
              <w:tab w:val="clear" w:pos="4536"/>
              <w:tab w:val="clear" w:pos="9072"/>
              <w:tab w:val="left" w:pos="1968"/>
            </w:tabs>
            <w:rPr>
              <w:b/>
              <w:sz w:val="18"/>
            </w:rPr>
          </w:pPr>
          <w:r w:rsidRPr="0034589D">
            <w:rPr>
              <w:b/>
              <w:sz w:val="18"/>
            </w:rPr>
            <w:t>R</w:t>
          </w:r>
          <w:r w:rsidR="00D32284">
            <w:rPr>
              <w:b/>
              <w:sz w:val="18"/>
            </w:rPr>
            <w:t>C-01</w:t>
          </w:r>
          <w:r w:rsidR="00190E43">
            <w:rPr>
              <w:b/>
              <w:sz w:val="18"/>
            </w:rPr>
            <w:t>2</w:t>
          </w:r>
          <w:r>
            <w:rPr>
              <w:b/>
              <w:sz w:val="18"/>
            </w:rPr>
            <w:t xml:space="preserve">/2025 – </w:t>
          </w:r>
          <w:r w:rsidR="00190E43" w:rsidRPr="00190E43">
            <w:rPr>
              <w:b/>
              <w:sz w:val="18"/>
            </w:rPr>
            <w:t>TRAVAUX DE MISE EN SECURITE INCENDIE ET TRAVAUX ANNEXES AU CENTRE MEDICAL LALANCE (68)</w:t>
          </w:r>
          <w:r>
            <w:rPr>
              <w:b/>
              <w:sz w:val="18"/>
            </w:rPr>
            <w:tab/>
          </w:r>
        </w:p>
        <w:p w:rsidR="00696F93" w:rsidRPr="00267DB6" w:rsidRDefault="00696F93" w:rsidP="00FC0BBB">
          <w:pPr>
            <w:jc w:val="center"/>
            <w:rPr>
              <w:rFonts w:ascii="Arial" w:hAnsi="Arial" w:cs="Arial"/>
              <w:b/>
              <w:bCs/>
              <w:iCs/>
            </w:rPr>
          </w:pPr>
        </w:p>
      </w:tc>
      <w:tc>
        <w:tcPr>
          <w:tcW w:w="896" w:type="dxa"/>
          <w:tcBorders>
            <w:top w:val="nil"/>
            <w:left w:val="nil"/>
            <w:bottom w:val="nil"/>
            <w:right w:val="nil"/>
          </w:tcBorders>
          <w:shd w:val="solid" w:color="66CCFF" w:fill="auto"/>
        </w:tcPr>
        <w:p w:rsidR="00696F93" w:rsidRDefault="00696F93" w:rsidP="00FC0BBB">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rsidR="00696F93" w:rsidRDefault="00696F93" w:rsidP="00FC0BBB">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E255DF">
            <w:rPr>
              <w:rStyle w:val="Numrodepage"/>
              <w:rFonts w:ascii="Arial" w:hAnsi="Arial" w:cs="Arial"/>
              <w:b/>
              <w:bCs/>
              <w:noProof/>
            </w:rPr>
            <w:t>1</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rsidR="00696F93" w:rsidRDefault="00696F93" w:rsidP="00FC0BBB">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rsidR="00696F93" w:rsidRDefault="00696F93" w:rsidP="00FC0BBB">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E255DF">
            <w:rPr>
              <w:rStyle w:val="Numrodepage"/>
              <w:rFonts w:ascii="Arial" w:hAnsi="Arial" w:cs="Arial"/>
              <w:b/>
              <w:bCs/>
              <w:noProof/>
            </w:rPr>
            <w:t>5</w:t>
          </w:r>
          <w:r>
            <w:rPr>
              <w:rStyle w:val="Numrodepage"/>
              <w:rFonts w:ascii="Arial" w:hAnsi="Arial" w:cs="Arial"/>
              <w:b/>
              <w:bCs/>
            </w:rPr>
            <w:fldChar w:fldCharType="end"/>
          </w:r>
        </w:p>
      </w:tc>
    </w:tr>
  </w:tbl>
  <w:p w:rsidR="00696F93" w:rsidRPr="00235D7F" w:rsidRDefault="00696F93" w:rsidP="00235D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299" w:rsidRDefault="00D74299">
      <w:r>
        <w:separator/>
      </w:r>
    </w:p>
  </w:footnote>
  <w:footnote w:type="continuationSeparator" w:id="0">
    <w:p w:rsidR="00D74299" w:rsidRDefault="00D742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F93" w:rsidRDefault="00696F93">
    <w:pPr>
      <w:pStyle w:val="En-tte"/>
    </w:pPr>
  </w:p>
  <w:p w:rsidR="00696F93" w:rsidRDefault="00696F9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805" w:rsidRDefault="00395A12" w:rsidP="00E50805">
    <w:pPr>
      <w:jc w:val="center"/>
    </w:pPr>
    <w:r w:rsidRPr="00471E3D">
      <w:rPr>
        <w:noProof/>
        <w:lang w:eastAsia="fr-FR"/>
      </w:rPr>
      <w:drawing>
        <wp:inline distT="0" distB="0" distL="0" distR="0">
          <wp:extent cx="2211070" cy="555625"/>
          <wp:effectExtent l="0" t="0" r="0" b="0"/>
          <wp:docPr id="1" name="Image 2" descr="C:\Users\TAVIGNOT-59086\Pictures\Logo\Nvo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TAVIGNOT-59086\Pictures\Logo\Nvo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1070" cy="555625"/>
                  </a:xfrm>
                  <a:prstGeom prst="rect">
                    <a:avLst/>
                  </a:prstGeom>
                  <a:noFill/>
                  <a:ln>
                    <a:noFill/>
                  </a:ln>
                </pic:spPr>
              </pic:pic>
            </a:graphicData>
          </a:graphic>
        </wp:inline>
      </w:drawing>
    </w:r>
  </w:p>
  <w:p w:rsidR="00E50805" w:rsidRPr="00190E43" w:rsidRDefault="00526DAA" w:rsidP="00E50805">
    <w:pPr>
      <w:jc w:val="center"/>
      <w:rPr>
        <w:rFonts w:ascii="Arial" w:hAnsi="Arial" w:cs="Arial"/>
        <w:b/>
        <w:bCs/>
        <w:color w:val="007DBA"/>
        <w:sz w:val="22"/>
        <w:lang w:val="en-US"/>
      </w:rPr>
    </w:pPr>
    <w:r w:rsidRPr="00190E43">
      <w:rPr>
        <w:rFonts w:ascii="Arial" w:hAnsi="Arial" w:cs="Arial"/>
        <w:b/>
        <w:bCs/>
        <w:color w:val="007DBA"/>
        <w:lang w:val="en-US"/>
      </w:rPr>
      <w:t>UGECAM ALSACE</w:t>
    </w:r>
  </w:p>
  <w:p w:rsidR="00E50805" w:rsidRPr="00190E43" w:rsidRDefault="00526DAA" w:rsidP="00E50805">
    <w:pPr>
      <w:jc w:val="center"/>
      <w:rPr>
        <w:rFonts w:ascii="Arial" w:hAnsi="Arial" w:cs="Arial"/>
        <w:b/>
        <w:color w:val="007DBA"/>
        <w:lang w:val="en-US"/>
      </w:rPr>
    </w:pPr>
    <w:r w:rsidRPr="00190E43">
      <w:rPr>
        <w:rFonts w:ascii="Arial" w:hAnsi="Arial" w:cs="Arial"/>
        <w:b/>
        <w:color w:val="007DBA"/>
        <w:lang w:val="en-US"/>
      </w:rPr>
      <w:t>10 Avenue Achille Baumann – 67400 ILLKIRCH</w:t>
    </w:r>
  </w:p>
  <w:p w:rsidR="00696F93" w:rsidRPr="00190E43" w:rsidRDefault="00696F93">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lvl w:ilvl="0">
      <w:start w:val="1"/>
      <w:numFmt w:val="decimal"/>
      <w:lvlText w:val="%1."/>
      <w:lvlJc w:val="left"/>
      <w:pPr>
        <w:tabs>
          <w:tab w:val="num" w:pos="786"/>
        </w:tabs>
        <w:ind w:left="786" w:hanging="360"/>
      </w:pPr>
    </w:lvl>
  </w:abstractNum>
  <w:abstractNum w:abstractNumId="3" w15:restartNumberingAfterBreak="0">
    <w:nsid w:val="01803557"/>
    <w:multiLevelType w:val="hybridMultilevel"/>
    <w:tmpl w:val="2CB2FC6C"/>
    <w:lvl w:ilvl="0" w:tplc="FAD45F2A">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CDD5A17"/>
    <w:multiLevelType w:val="hybridMultilevel"/>
    <w:tmpl w:val="852A344E"/>
    <w:lvl w:ilvl="0" w:tplc="9B48C3AE">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abstractNumId w:val="0"/>
  </w:num>
  <w:num w:numId="2">
    <w:abstractNumId w:val="1"/>
  </w:num>
  <w:num w:numId="3">
    <w:abstractNumId w:val="2"/>
  </w:num>
  <w:num w:numId="4">
    <w:abstractNumId w:val="5"/>
  </w:num>
  <w:num w:numId="5">
    <w:abstractNumId w:val="4"/>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369D1"/>
    <w:rsid w:val="00053B9A"/>
    <w:rsid w:val="00057345"/>
    <w:rsid w:val="00093596"/>
    <w:rsid w:val="000A2E05"/>
    <w:rsid w:val="000E0020"/>
    <w:rsid w:val="000F1847"/>
    <w:rsid w:val="000F7BF7"/>
    <w:rsid w:val="00135D6E"/>
    <w:rsid w:val="0016575B"/>
    <w:rsid w:val="00166B56"/>
    <w:rsid w:val="001904DE"/>
    <w:rsid w:val="00190E43"/>
    <w:rsid w:val="001A3873"/>
    <w:rsid w:val="001A56EA"/>
    <w:rsid w:val="001C40C0"/>
    <w:rsid w:val="001C733C"/>
    <w:rsid w:val="001D3B79"/>
    <w:rsid w:val="001F496B"/>
    <w:rsid w:val="0020084E"/>
    <w:rsid w:val="0021527A"/>
    <w:rsid w:val="00215430"/>
    <w:rsid w:val="0021797C"/>
    <w:rsid w:val="00225A1A"/>
    <w:rsid w:val="00235D7F"/>
    <w:rsid w:val="00252A06"/>
    <w:rsid w:val="00254369"/>
    <w:rsid w:val="002904AF"/>
    <w:rsid w:val="002A1634"/>
    <w:rsid w:val="002C2CA3"/>
    <w:rsid w:val="002C3653"/>
    <w:rsid w:val="002C4B3E"/>
    <w:rsid w:val="002C79D6"/>
    <w:rsid w:val="002D2E1E"/>
    <w:rsid w:val="002F47F4"/>
    <w:rsid w:val="00331451"/>
    <w:rsid w:val="00332B12"/>
    <w:rsid w:val="00352149"/>
    <w:rsid w:val="00354C04"/>
    <w:rsid w:val="0035523B"/>
    <w:rsid w:val="00374B1E"/>
    <w:rsid w:val="00385E76"/>
    <w:rsid w:val="00395A12"/>
    <w:rsid w:val="003E4E37"/>
    <w:rsid w:val="003E5495"/>
    <w:rsid w:val="003F5846"/>
    <w:rsid w:val="00425405"/>
    <w:rsid w:val="0043706E"/>
    <w:rsid w:val="00442799"/>
    <w:rsid w:val="00445327"/>
    <w:rsid w:val="0044597F"/>
    <w:rsid w:val="00447260"/>
    <w:rsid w:val="00451105"/>
    <w:rsid w:val="00462505"/>
    <w:rsid w:val="004A7169"/>
    <w:rsid w:val="004C6EF0"/>
    <w:rsid w:val="004D3323"/>
    <w:rsid w:val="004E75A6"/>
    <w:rsid w:val="005003DD"/>
    <w:rsid w:val="00514DAF"/>
    <w:rsid w:val="00526DAA"/>
    <w:rsid w:val="00532EC7"/>
    <w:rsid w:val="00541CA3"/>
    <w:rsid w:val="005546A9"/>
    <w:rsid w:val="005846FB"/>
    <w:rsid w:val="00594035"/>
    <w:rsid w:val="005958F9"/>
    <w:rsid w:val="005A4A3B"/>
    <w:rsid w:val="005A4CB5"/>
    <w:rsid w:val="005D5710"/>
    <w:rsid w:val="005F6871"/>
    <w:rsid w:val="0061068C"/>
    <w:rsid w:val="00624800"/>
    <w:rsid w:val="006348F6"/>
    <w:rsid w:val="0064347F"/>
    <w:rsid w:val="0064560F"/>
    <w:rsid w:val="00645CAC"/>
    <w:rsid w:val="00660727"/>
    <w:rsid w:val="006672CA"/>
    <w:rsid w:val="00696F93"/>
    <w:rsid w:val="006A5DAB"/>
    <w:rsid w:val="006C4338"/>
    <w:rsid w:val="006C6FC8"/>
    <w:rsid w:val="006D59EA"/>
    <w:rsid w:val="006F3DF9"/>
    <w:rsid w:val="006F6440"/>
    <w:rsid w:val="007060E5"/>
    <w:rsid w:val="00707DBF"/>
    <w:rsid w:val="00710FD6"/>
    <w:rsid w:val="00757151"/>
    <w:rsid w:val="00780581"/>
    <w:rsid w:val="007909E0"/>
    <w:rsid w:val="00795634"/>
    <w:rsid w:val="0079785C"/>
    <w:rsid w:val="007A0347"/>
    <w:rsid w:val="007A5466"/>
    <w:rsid w:val="007B0AC7"/>
    <w:rsid w:val="007B28D5"/>
    <w:rsid w:val="007B5263"/>
    <w:rsid w:val="007D7A65"/>
    <w:rsid w:val="007F12DD"/>
    <w:rsid w:val="007F68A6"/>
    <w:rsid w:val="00815D0A"/>
    <w:rsid w:val="0083205E"/>
    <w:rsid w:val="00844DAA"/>
    <w:rsid w:val="00876E57"/>
    <w:rsid w:val="008A02F1"/>
    <w:rsid w:val="008C4FEC"/>
    <w:rsid w:val="008E7914"/>
    <w:rsid w:val="00934503"/>
    <w:rsid w:val="00973FEA"/>
    <w:rsid w:val="00977151"/>
    <w:rsid w:val="00983FF3"/>
    <w:rsid w:val="009B1CD0"/>
    <w:rsid w:val="009B45B9"/>
    <w:rsid w:val="009B6B4A"/>
    <w:rsid w:val="009F4EDE"/>
    <w:rsid w:val="00A2024F"/>
    <w:rsid w:val="00A56012"/>
    <w:rsid w:val="00A830E0"/>
    <w:rsid w:val="00AE7831"/>
    <w:rsid w:val="00AF4500"/>
    <w:rsid w:val="00AF6FBA"/>
    <w:rsid w:val="00B054DA"/>
    <w:rsid w:val="00B23026"/>
    <w:rsid w:val="00B87564"/>
    <w:rsid w:val="00B96505"/>
    <w:rsid w:val="00BA44E5"/>
    <w:rsid w:val="00BE6078"/>
    <w:rsid w:val="00BF449E"/>
    <w:rsid w:val="00C40D4C"/>
    <w:rsid w:val="00C456B9"/>
    <w:rsid w:val="00C529F1"/>
    <w:rsid w:val="00C60378"/>
    <w:rsid w:val="00C871F4"/>
    <w:rsid w:val="00C91060"/>
    <w:rsid w:val="00C911FE"/>
    <w:rsid w:val="00CB678E"/>
    <w:rsid w:val="00CD185D"/>
    <w:rsid w:val="00CD46CC"/>
    <w:rsid w:val="00CE4742"/>
    <w:rsid w:val="00CF04B3"/>
    <w:rsid w:val="00D0128F"/>
    <w:rsid w:val="00D05A7B"/>
    <w:rsid w:val="00D32284"/>
    <w:rsid w:val="00D34A29"/>
    <w:rsid w:val="00D46BC7"/>
    <w:rsid w:val="00D74299"/>
    <w:rsid w:val="00D7461F"/>
    <w:rsid w:val="00D97902"/>
    <w:rsid w:val="00DC52FF"/>
    <w:rsid w:val="00DD20AD"/>
    <w:rsid w:val="00DF4EA6"/>
    <w:rsid w:val="00E255DF"/>
    <w:rsid w:val="00E3659C"/>
    <w:rsid w:val="00E47798"/>
    <w:rsid w:val="00E50805"/>
    <w:rsid w:val="00E80BEB"/>
    <w:rsid w:val="00E80E27"/>
    <w:rsid w:val="00E87E81"/>
    <w:rsid w:val="00F028F6"/>
    <w:rsid w:val="00F22026"/>
    <w:rsid w:val="00FB1563"/>
    <w:rsid w:val="00FC0BBB"/>
    <w:rsid w:val="00FF45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5:chartTrackingRefBased/>
  <w15:docId w15:val="{BA592126-A20A-4A52-A210-482710760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2F47F4"/>
    <w:rPr>
      <w:rFonts w:ascii="Univers" w:hAnsi="Univers" w:cs="Univers"/>
      <w:lang w:eastAsia="zh-CN"/>
    </w:rPr>
  </w:style>
  <w:style w:type="paragraph" w:styleId="Paragraphedeliste">
    <w:name w:val="List Paragraph"/>
    <w:basedOn w:val="Normal"/>
    <w:uiPriority w:val="34"/>
    <w:qFormat/>
    <w:rsid w:val="00F028F6"/>
    <w:pPr>
      <w:suppressAutoHyphens w:val="0"/>
      <w:ind w:left="720"/>
      <w:contextualSpacing/>
    </w:pPr>
    <w:rPr>
      <w:rFonts w:ascii="Times New Roman" w:hAnsi="Times New Roman" w:cs="Times New Roman"/>
      <w:sz w:val="24"/>
      <w:szCs w:val="24"/>
      <w:lang w:eastAsia="fr-FR"/>
    </w:rPr>
  </w:style>
  <w:style w:type="character" w:customStyle="1" w:styleId="PieddepageCar">
    <w:name w:val="Pied de page Car"/>
    <w:link w:val="Pieddepage"/>
    <w:uiPriority w:val="99"/>
    <w:rsid w:val="00780581"/>
    <w:rPr>
      <w:rFonts w:ascii="Univers" w:hAnsi="Univers" w:cs="Univers"/>
      <w:lang w:eastAsia="zh-CN"/>
    </w:rPr>
  </w:style>
  <w:style w:type="character" w:customStyle="1" w:styleId="NotedebasdepageCar">
    <w:name w:val="Note de bas de page Car"/>
    <w:link w:val="Notedebasdepage"/>
    <w:rsid w:val="00E3659C"/>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842189">
      <w:bodyDiv w:val="1"/>
      <w:marLeft w:val="0"/>
      <w:marRight w:val="0"/>
      <w:marTop w:val="0"/>
      <w:marBottom w:val="0"/>
      <w:divBdr>
        <w:top w:val="none" w:sz="0" w:space="0" w:color="auto"/>
        <w:left w:val="none" w:sz="0" w:space="0" w:color="auto"/>
        <w:bottom w:val="none" w:sz="0" w:space="0" w:color="auto"/>
        <w:right w:val="none" w:sz="0" w:space="0" w:color="auto"/>
      </w:divBdr>
    </w:div>
    <w:div w:id="38032336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05719552">
      <w:bodyDiv w:val="1"/>
      <w:marLeft w:val="0"/>
      <w:marRight w:val="0"/>
      <w:marTop w:val="0"/>
      <w:marBottom w:val="0"/>
      <w:divBdr>
        <w:top w:val="none" w:sz="0" w:space="0" w:color="auto"/>
        <w:left w:val="none" w:sz="0" w:space="0" w:color="auto"/>
        <w:bottom w:val="none" w:sz="0" w:space="0" w:color="auto"/>
        <w:right w:val="none" w:sz="0" w:space="0" w:color="auto"/>
      </w:divBdr>
    </w:div>
    <w:div w:id="14094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075D0-FFBB-499E-9B02-D5B20E22B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77</TotalTime>
  <Pages>5</Pages>
  <Words>1032</Words>
  <Characters>5678</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Aurélie WENDLING</dc:creator>
  <cp:keywords/>
  <cp:lastModifiedBy>WENDLING AURELIE (UGECAM ALSACE)</cp:lastModifiedBy>
  <cp:revision>6</cp:revision>
  <cp:lastPrinted>2025-11-06T10:47:00Z</cp:lastPrinted>
  <dcterms:created xsi:type="dcterms:W3CDTF">2025-11-05T10:56:00Z</dcterms:created>
  <dcterms:modified xsi:type="dcterms:W3CDTF">2025-11-06T10:49:00Z</dcterms:modified>
</cp:coreProperties>
</file>